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08D86" w14:textId="59BA3F97" w:rsidR="00544A95" w:rsidRDefault="00544A95" w:rsidP="00544A95">
      <w:pPr>
        <w:adjustRightInd w:val="0"/>
        <w:snapToGrid w:val="0"/>
        <w:spacing w:line="360" w:lineRule="auto"/>
        <w:jc w:val="center"/>
        <w:rPr>
          <w:rFonts w:ascii="宋体" w:hAnsi="宋体"/>
          <w:b/>
          <w:color w:val="7030A0"/>
          <w:sz w:val="28"/>
          <w:szCs w:val="28"/>
        </w:rPr>
      </w:pPr>
      <w:r>
        <w:rPr>
          <w:rFonts w:ascii="宋体" w:hAnsi="宋体"/>
          <w:b/>
          <w:noProof/>
          <w:color w:val="7030A0"/>
          <w:sz w:val="28"/>
          <w:szCs w:val="28"/>
        </w:rPr>
        <w:drawing>
          <wp:inline distT="0" distB="0" distL="0" distR="0" wp14:anchorId="186C3BF7" wp14:editId="62019FD8">
            <wp:extent cx="1968160" cy="403808"/>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南开大学1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0446" cy="447363"/>
                    </a:xfrm>
                    <a:prstGeom prst="rect">
                      <a:avLst/>
                    </a:prstGeom>
                  </pic:spPr>
                </pic:pic>
              </a:graphicData>
            </a:graphic>
          </wp:inline>
        </w:drawing>
      </w:r>
      <w:r>
        <w:rPr>
          <w:rFonts w:ascii="宋体" w:hAnsi="宋体" w:hint="eastAsia"/>
          <w:b/>
          <w:color w:val="7030A0"/>
          <w:sz w:val="28"/>
          <w:szCs w:val="28"/>
        </w:rPr>
        <w:t xml:space="preserve"> </w:t>
      </w:r>
      <w:r>
        <w:rPr>
          <w:rFonts w:ascii="宋体" w:hAnsi="宋体"/>
          <w:b/>
          <w:color w:val="7030A0"/>
          <w:sz w:val="28"/>
          <w:szCs w:val="28"/>
        </w:rPr>
        <w:t xml:space="preserve">     </w:t>
      </w:r>
      <w:r>
        <w:rPr>
          <w:rFonts w:ascii="宋体" w:hAnsi="宋体"/>
          <w:b/>
          <w:noProof/>
          <w:color w:val="7030A0"/>
          <w:sz w:val="28"/>
          <w:szCs w:val="28"/>
        </w:rPr>
        <w:drawing>
          <wp:inline distT="0" distB="0" distL="0" distR="0" wp14:anchorId="0F395C69" wp14:editId="4AB73253">
            <wp:extent cx="1304925" cy="4762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9">
                      <a:extLst>
                        <a:ext uri="{28A0092B-C50C-407E-A947-70E740481C1C}">
                          <a14:useLocalDpi xmlns:a14="http://schemas.microsoft.com/office/drawing/2010/main" val="0"/>
                        </a:ext>
                      </a:extLst>
                    </a:blip>
                    <a:stretch>
                      <a:fillRect/>
                    </a:stretch>
                  </pic:blipFill>
                  <pic:spPr>
                    <a:xfrm>
                      <a:off x="0" y="0"/>
                      <a:ext cx="1304925" cy="476250"/>
                    </a:xfrm>
                    <a:prstGeom prst="rect">
                      <a:avLst/>
                    </a:prstGeom>
                  </pic:spPr>
                </pic:pic>
              </a:graphicData>
            </a:graphic>
          </wp:inline>
        </w:drawing>
      </w:r>
    </w:p>
    <w:p w14:paraId="35598436" w14:textId="7E153A45" w:rsidR="006E5F73" w:rsidRPr="006D4CFB" w:rsidRDefault="00D7241A" w:rsidP="007279B6">
      <w:pPr>
        <w:adjustRightInd w:val="0"/>
        <w:snapToGrid w:val="0"/>
        <w:spacing w:line="360" w:lineRule="auto"/>
        <w:jc w:val="center"/>
        <w:rPr>
          <w:rFonts w:ascii="宋体" w:hAnsi="宋体"/>
          <w:b/>
          <w:color w:val="7030A0"/>
          <w:sz w:val="28"/>
          <w:szCs w:val="28"/>
        </w:rPr>
      </w:pPr>
      <w:r w:rsidRPr="006D4CFB">
        <w:rPr>
          <w:rFonts w:ascii="宋体" w:hAnsi="宋体" w:hint="eastAsia"/>
          <w:b/>
          <w:color w:val="7030A0"/>
          <w:sz w:val="28"/>
          <w:szCs w:val="28"/>
        </w:rPr>
        <w:t>南开大学</w:t>
      </w:r>
      <w:r w:rsidR="00B556C0" w:rsidRPr="006D4CFB">
        <w:rPr>
          <w:rFonts w:ascii="宋体" w:hAnsi="宋体" w:hint="eastAsia"/>
          <w:b/>
          <w:color w:val="7030A0"/>
          <w:sz w:val="28"/>
          <w:szCs w:val="28"/>
        </w:rPr>
        <w:t>与</w:t>
      </w:r>
      <w:r w:rsidRPr="006D4CFB">
        <w:rPr>
          <w:rFonts w:ascii="宋体" w:hAnsi="宋体" w:hint="eastAsia"/>
          <w:b/>
          <w:color w:val="7030A0"/>
          <w:sz w:val="28"/>
          <w:szCs w:val="28"/>
        </w:rPr>
        <w:t>澳大利亚弗林德斯大学合作举办国际经贸关系</w:t>
      </w:r>
    </w:p>
    <w:p w14:paraId="2F556355" w14:textId="04369FEE" w:rsidR="00D7241A" w:rsidRPr="006D4CFB" w:rsidRDefault="00D7241A" w:rsidP="007279B6">
      <w:pPr>
        <w:adjustRightInd w:val="0"/>
        <w:snapToGrid w:val="0"/>
        <w:spacing w:line="360" w:lineRule="auto"/>
        <w:jc w:val="center"/>
        <w:rPr>
          <w:rFonts w:ascii="宋体" w:hAnsi="宋体"/>
          <w:b/>
          <w:color w:val="7030A0"/>
          <w:sz w:val="24"/>
        </w:rPr>
      </w:pPr>
      <w:r w:rsidRPr="006D4CFB">
        <w:rPr>
          <w:rFonts w:ascii="宋体" w:hAnsi="宋体" w:hint="eastAsia"/>
          <w:b/>
          <w:color w:val="7030A0"/>
          <w:sz w:val="28"/>
          <w:szCs w:val="28"/>
        </w:rPr>
        <w:t>硕士学位教育项目招生简章</w:t>
      </w:r>
    </w:p>
    <w:p w14:paraId="79D08D1E" w14:textId="77777777" w:rsidR="00D7241A" w:rsidRPr="006D4CFB" w:rsidRDefault="00D7241A" w:rsidP="00544A95">
      <w:pPr>
        <w:adjustRightInd w:val="0"/>
        <w:snapToGrid w:val="0"/>
        <w:spacing w:line="276" w:lineRule="auto"/>
        <w:jc w:val="right"/>
        <w:rPr>
          <w:rFonts w:ascii="宋体" w:hAnsi="宋体"/>
          <w:b/>
          <w:sz w:val="24"/>
        </w:rPr>
      </w:pPr>
    </w:p>
    <w:p w14:paraId="50C29E8D" w14:textId="6B32773A" w:rsidR="00D7241A" w:rsidRPr="006D4CFB" w:rsidRDefault="00D7241A" w:rsidP="00D7241A">
      <w:pPr>
        <w:pStyle w:val="zwduanluo"/>
        <w:spacing w:before="0" w:beforeAutospacing="0" w:after="0" w:afterAutospacing="0" w:line="360" w:lineRule="auto"/>
        <w:ind w:firstLineChars="200" w:firstLine="480"/>
        <w:jc w:val="both"/>
        <w:rPr>
          <w:rFonts w:cstheme="minorHAnsi"/>
          <w:color w:val="auto"/>
        </w:rPr>
      </w:pPr>
      <w:r w:rsidRPr="006D4CFB">
        <w:rPr>
          <w:rFonts w:cstheme="minorHAnsi"/>
          <w:color w:val="auto"/>
        </w:rPr>
        <w:t>南开大学与澳大利亚弗林德斯大学合作举办国际经贸关系硕士学位（Master of Arts International Relations in Economy and Trade）教育项目在国内</w:t>
      </w:r>
      <w:r w:rsidR="00D53E10" w:rsidRPr="006D4CFB">
        <w:rPr>
          <w:rFonts w:cstheme="minorHAnsi" w:hint="eastAsia"/>
          <w:color w:val="auto"/>
        </w:rPr>
        <w:t>中外</w:t>
      </w:r>
      <w:r w:rsidRPr="006D4CFB">
        <w:rPr>
          <w:rFonts w:cstheme="minorHAnsi"/>
          <w:color w:val="auto"/>
        </w:rPr>
        <w:t>合作办学项目中具有较高声誉。该项目于1999年经中国教育部批准，2000年开始招生。</w:t>
      </w:r>
    </w:p>
    <w:p w14:paraId="1A8484FB" w14:textId="197BDB17" w:rsidR="00B556C0" w:rsidRPr="006D4CFB" w:rsidRDefault="009977C2" w:rsidP="009977C2">
      <w:pPr>
        <w:pStyle w:val="zwduanluo"/>
        <w:spacing w:line="360" w:lineRule="auto"/>
        <w:ind w:firstLineChars="200" w:firstLine="480"/>
        <w:jc w:val="both"/>
        <w:rPr>
          <w:rFonts w:cstheme="minorHAnsi"/>
          <w:color w:val="auto"/>
        </w:rPr>
      </w:pPr>
      <w:r w:rsidRPr="006D4CFB">
        <w:rPr>
          <w:rFonts w:cstheme="minorHAnsi" w:hint="eastAsia"/>
          <w:color w:val="auto"/>
        </w:rPr>
        <w:t>中国教育部项目批准书编号：</w:t>
      </w:r>
      <w:r w:rsidRPr="006D4CFB">
        <w:rPr>
          <w:rFonts w:cstheme="minorHAnsi"/>
          <w:color w:val="auto"/>
        </w:rPr>
        <w:t>MOE12AU1A19990189O</w:t>
      </w:r>
    </w:p>
    <w:p w14:paraId="6716EB78" w14:textId="57571DAB" w:rsidR="009977C2" w:rsidRPr="006D4CFB" w:rsidRDefault="009977C2" w:rsidP="008269F8">
      <w:pPr>
        <w:pStyle w:val="zwduanluo"/>
        <w:spacing w:line="360" w:lineRule="auto"/>
        <w:ind w:firstLineChars="200" w:firstLine="480"/>
        <w:jc w:val="both"/>
        <w:rPr>
          <w:rFonts w:cstheme="minorHAnsi"/>
          <w:color w:val="auto"/>
        </w:rPr>
      </w:pPr>
      <w:r w:rsidRPr="006D4CFB">
        <w:rPr>
          <w:rFonts w:cstheme="minorHAnsi"/>
          <w:color w:val="auto"/>
        </w:rPr>
        <w:t>中华人民共和国中外合作办学查询链接：</w:t>
      </w:r>
    </w:p>
    <w:p w14:paraId="772322BE" w14:textId="045371AF" w:rsidR="00D7241A" w:rsidRPr="006D4CFB" w:rsidRDefault="008B5A5F" w:rsidP="00B556C0">
      <w:pPr>
        <w:pStyle w:val="zwduanluo"/>
        <w:spacing w:before="0" w:beforeAutospacing="0" w:after="0" w:afterAutospacing="0" w:line="360" w:lineRule="auto"/>
        <w:ind w:firstLineChars="200" w:firstLine="480"/>
        <w:jc w:val="both"/>
      </w:pPr>
      <w:r w:rsidRPr="00FB664F">
        <w:t>http://www.crs.jsj.edu.cn/aproval/detail/372</w:t>
      </w:r>
    </w:p>
    <w:p w14:paraId="3BDBC509" w14:textId="77777777" w:rsidR="008B5A5F" w:rsidRPr="006D4CFB" w:rsidRDefault="008B5A5F" w:rsidP="00B556C0">
      <w:pPr>
        <w:pStyle w:val="zwduanluo"/>
        <w:spacing w:before="0" w:beforeAutospacing="0" w:after="0" w:afterAutospacing="0" w:line="360" w:lineRule="auto"/>
        <w:ind w:firstLineChars="200" w:firstLine="480"/>
        <w:jc w:val="both"/>
      </w:pPr>
    </w:p>
    <w:p w14:paraId="193CC884" w14:textId="77777777" w:rsidR="00B556C0" w:rsidRPr="006D4CFB" w:rsidRDefault="00B556C0" w:rsidP="00B556C0">
      <w:pPr>
        <w:pStyle w:val="zwduanluo"/>
        <w:spacing w:before="0" w:beforeAutospacing="0" w:after="0" w:afterAutospacing="0" w:line="360" w:lineRule="auto"/>
        <w:ind w:firstLineChars="200" w:firstLine="480"/>
        <w:jc w:val="both"/>
        <w:rPr>
          <w:rFonts w:cstheme="minorHAnsi"/>
          <w:color w:val="auto"/>
        </w:rPr>
      </w:pPr>
    </w:p>
    <w:p w14:paraId="19F8D194" w14:textId="54D84D78" w:rsidR="00D7241A" w:rsidRPr="006D4CFB" w:rsidRDefault="00D7241A" w:rsidP="00D7241A">
      <w:pPr>
        <w:spacing w:line="360" w:lineRule="auto"/>
        <w:contextualSpacing/>
        <w:mirrorIndents/>
        <w:rPr>
          <w:rFonts w:ascii="宋体" w:hAnsi="宋体" w:cstheme="minorHAnsi"/>
          <w:b/>
          <w:bCs/>
          <w:color w:val="7030A0"/>
          <w:sz w:val="24"/>
        </w:rPr>
      </w:pPr>
      <w:r w:rsidRPr="006D4CFB">
        <w:rPr>
          <w:rFonts w:ascii="宋体" w:hAnsi="宋体" w:cstheme="minorHAnsi"/>
          <w:b/>
          <w:bCs/>
          <w:color w:val="7030A0"/>
          <w:sz w:val="24"/>
          <w:highlight w:val="lightGray"/>
        </w:rPr>
        <w:t>办学宗旨</w:t>
      </w:r>
      <w:r w:rsidR="00A83F66" w:rsidRPr="006D4CFB">
        <w:rPr>
          <w:rFonts w:ascii="宋体" w:hAnsi="宋体" w:cstheme="minorHAnsi" w:hint="eastAsia"/>
          <w:b/>
          <w:bCs/>
          <w:color w:val="7030A0"/>
          <w:sz w:val="24"/>
          <w:highlight w:val="lightGray"/>
        </w:rPr>
        <w:t>：</w:t>
      </w:r>
    </w:p>
    <w:p w14:paraId="25D9E088" w14:textId="77777777" w:rsidR="008B5A5F" w:rsidRPr="006D4CFB" w:rsidRDefault="00D7241A" w:rsidP="00D7241A">
      <w:pPr>
        <w:spacing w:line="360" w:lineRule="auto"/>
        <w:ind w:firstLineChars="200" w:firstLine="480"/>
        <w:contextualSpacing/>
        <w:jc w:val="both"/>
        <w:rPr>
          <w:rFonts w:ascii="宋体" w:hAnsi="宋体" w:cstheme="minorHAnsi"/>
          <w:sz w:val="24"/>
        </w:rPr>
      </w:pPr>
      <w:r w:rsidRPr="006D4CFB">
        <w:rPr>
          <w:rFonts w:ascii="宋体" w:hAnsi="宋体" w:cstheme="minorHAnsi"/>
          <w:sz w:val="24"/>
        </w:rPr>
        <w:t>南开大学是教育部直属重点综合性大学，是国家“211工程”、“985工程”首批建设院校之一，在管理理论与实践方面均具有雄厚的基础，世界经济专业和国际贸易专业均为博士学位授予点，具有雄厚的师资力量。</w:t>
      </w:r>
    </w:p>
    <w:p w14:paraId="798CECA9" w14:textId="0C12B043" w:rsidR="00D7241A" w:rsidRPr="006D4CFB" w:rsidRDefault="008B5A5F" w:rsidP="00D7241A">
      <w:pPr>
        <w:spacing w:line="360" w:lineRule="auto"/>
        <w:ind w:firstLineChars="200" w:firstLine="480"/>
        <w:contextualSpacing/>
        <w:jc w:val="both"/>
        <w:rPr>
          <w:rFonts w:ascii="宋体" w:hAnsi="宋体" w:cstheme="minorHAnsi"/>
          <w:sz w:val="24"/>
        </w:rPr>
      </w:pPr>
      <w:r w:rsidRPr="006D4CFB">
        <w:rPr>
          <w:rFonts w:ascii="宋体" w:hAnsi="宋体" w:cstheme="minorHAnsi" w:hint="eastAsia"/>
          <w:sz w:val="24"/>
        </w:rPr>
        <w:t>弗林德斯大学建于1966年，是南澳第二所大学，以其出色的教学和科研工作享誉全球。根据2018年时代高等教育（THE）世界大学排名，弗林德斯大学在全球排名前300。弗林德斯大学具有完整的本、硕、博</w:t>
      </w:r>
      <w:r w:rsidR="00FB664F">
        <w:rPr>
          <w:rFonts w:ascii="宋体" w:hAnsi="宋体" w:cstheme="minorHAnsi" w:hint="eastAsia"/>
          <w:sz w:val="24"/>
        </w:rPr>
        <w:t xml:space="preserve"> </w:t>
      </w:r>
      <w:r w:rsidRPr="006D4CFB">
        <w:rPr>
          <w:rFonts w:ascii="宋体" w:hAnsi="宋体" w:cstheme="minorHAnsi" w:hint="eastAsia"/>
          <w:sz w:val="24"/>
        </w:rPr>
        <w:t>培养体系</w:t>
      </w:r>
      <w:r w:rsidR="00D7241A" w:rsidRPr="006D4CFB">
        <w:rPr>
          <w:rFonts w:ascii="宋体" w:hAnsi="宋体" w:cstheme="minorHAnsi"/>
          <w:sz w:val="24"/>
        </w:rPr>
        <w:t>，该校经济学科尤其是国际经贸关系专业在澳洲享有较高声誉。</w:t>
      </w:r>
    </w:p>
    <w:p w14:paraId="2E5FFDB1" w14:textId="77777777" w:rsidR="00D7241A" w:rsidRPr="006D4CFB" w:rsidRDefault="00D7241A" w:rsidP="00D7241A">
      <w:pPr>
        <w:spacing w:line="360" w:lineRule="auto"/>
        <w:ind w:firstLineChars="200" w:firstLine="480"/>
        <w:contextualSpacing/>
        <w:jc w:val="both"/>
        <w:rPr>
          <w:rFonts w:ascii="宋体" w:hAnsi="宋体" w:cstheme="minorHAnsi"/>
          <w:sz w:val="24"/>
        </w:rPr>
      </w:pPr>
      <w:r w:rsidRPr="006D4CFB">
        <w:rPr>
          <w:rFonts w:ascii="宋体" w:hAnsi="宋体" w:cstheme="minorHAnsi"/>
          <w:sz w:val="24"/>
        </w:rPr>
        <w:t>本专业旨在通过中澳两校合作，引进外方优质资源，使用前沿教材和先进的教学方法，培养出一批我国经济建设亟需的具有较高英语水平、熟知国际经贸理论、且具有实际操作能力的国际经贸领域高端人才。</w:t>
      </w:r>
    </w:p>
    <w:p w14:paraId="3394312A" w14:textId="77777777" w:rsidR="00D7241A" w:rsidRPr="006D4CFB" w:rsidRDefault="00D7241A" w:rsidP="00D7241A">
      <w:pPr>
        <w:spacing w:line="360" w:lineRule="auto"/>
        <w:contextualSpacing/>
        <w:mirrorIndents/>
        <w:rPr>
          <w:rFonts w:ascii="宋体" w:hAnsi="宋体" w:cstheme="minorHAnsi"/>
          <w:sz w:val="24"/>
        </w:rPr>
      </w:pPr>
    </w:p>
    <w:p w14:paraId="572EE522" w14:textId="119A161E" w:rsidR="00D7241A" w:rsidRPr="006D4CFB" w:rsidRDefault="00D7241A" w:rsidP="00D7241A">
      <w:pPr>
        <w:spacing w:line="360" w:lineRule="auto"/>
        <w:contextualSpacing/>
        <w:mirrorIndents/>
        <w:rPr>
          <w:rFonts w:ascii="宋体" w:hAnsi="宋体" w:cstheme="minorHAnsi"/>
          <w:b/>
          <w:bCs/>
          <w:color w:val="7030A0"/>
          <w:sz w:val="24"/>
        </w:rPr>
      </w:pPr>
      <w:r w:rsidRPr="006D4CFB">
        <w:rPr>
          <w:rFonts w:ascii="宋体" w:hAnsi="宋体" w:cstheme="minorHAnsi"/>
          <w:b/>
          <w:bCs/>
          <w:color w:val="7030A0"/>
          <w:sz w:val="24"/>
          <w:highlight w:val="lightGray"/>
        </w:rPr>
        <w:t>项目特色</w:t>
      </w:r>
      <w:r w:rsidR="00A83F66" w:rsidRPr="006D4CFB">
        <w:rPr>
          <w:rFonts w:ascii="宋体" w:hAnsi="宋体" w:cstheme="minorHAnsi" w:hint="eastAsia"/>
          <w:b/>
          <w:bCs/>
          <w:color w:val="7030A0"/>
          <w:sz w:val="24"/>
          <w:highlight w:val="lightGray"/>
        </w:rPr>
        <w:t>：</w:t>
      </w:r>
    </w:p>
    <w:p w14:paraId="3D193121" w14:textId="2ECCF60E"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color w:val="7030A0"/>
          <w:sz w:val="24"/>
        </w:rPr>
        <w:t>1. 单独命题考试、名校名师授课：</w:t>
      </w:r>
      <w:r w:rsidRPr="006D4CFB">
        <w:rPr>
          <w:rFonts w:ascii="宋体" w:hAnsi="宋体" w:cstheme="minorHAnsi"/>
          <w:sz w:val="24"/>
        </w:rPr>
        <w:t>中澳两校自主命题，无需参加全国联考。由两校</w:t>
      </w:r>
      <w:r w:rsidR="00051750">
        <w:rPr>
          <w:rFonts w:ascii="宋体" w:hAnsi="宋体" w:cstheme="minorHAnsi" w:hint="eastAsia"/>
          <w:sz w:val="24"/>
        </w:rPr>
        <w:t>知名教授</w:t>
      </w:r>
      <w:r w:rsidRPr="006D4CFB">
        <w:rPr>
          <w:rFonts w:ascii="宋体" w:hAnsi="宋体" w:cstheme="minorHAnsi"/>
          <w:sz w:val="24"/>
        </w:rPr>
        <w:t>联袂传授国际经贸领域新知。</w:t>
      </w:r>
    </w:p>
    <w:p w14:paraId="0A7E886C" w14:textId="40C514E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color w:val="7030A0"/>
          <w:sz w:val="24"/>
        </w:rPr>
        <w:lastRenderedPageBreak/>
        <w:t>2. 国家承认学历学位：</w:t>
      </w:r>
      <w:r w:rsidRPr="006D4CFB">
        <w:rPr>
          <w:rFonts w:ascii="宋体" w:hAnsi="宋体" w:cstheme="minorHAnsi"/>
          <w:sz w:val="24"/>
        </w:rPr>
        <w:t>本项目是中国教育部认可的专业硕士学位教育项目，所获硕士学位可在中国教育部留学服务中心进行</w:t>
      </w:r>
      <w:r w:rsidR="00051750">
        <w:rPr>
          <w:rFonts w:ascii="宋体" w:hAnsi="宋体" w:cstheme="minorHAnsi" w:hint="eastAsia"/>
          <w:sz w:val="24"/>
        </w:rPr>
        <w:t>研究生</w:t>
      </w:r>
      <w:r w:rsidRPr="006D4CFB">
        <w:rPr>
          <w:rFonts w:ascii="宋体" w:hAnsi="宋体" w:cstheme="minorHAnsi"/>
          <w:sz w:val="24"/>
        </w:rPr>
        <w:t>学历</w:t>
      </w:r>
      <w:proofErr w:type="gramStart"/>
      <w:r w:rsidRPr="006D4CFB">
        <w:rPr>
          <w:rFonts w:ascii="宋体" w:hAnsi="宋体" w:cstheme="minorHAnsi"/>
          <w:sz w:val="24"/>
        </w:rPr>
        <w:t>学位</w:t>
      </w:r>
      <w:r w:rsidR="00051750">
        <w:rPr>
          <w:rFonts w:ascii="宋体" w:hAnsi="宋体" w:cstheme="minorHAnsi" w:hint="eastAsia"/>
          <w:sz w:val="24"/>
        </w:rPr>
        <w:t>双</w:t>
      </w:r>
      <w:proofErr w:type="gramEnd"/>
      <w:r w:rsidRPr="006D4CFB">
        <w:rPr>
          <w:rFonts w:ascii="宋体" w:hAnsi="宋体" w:cstheme="minorHAnsi"/>
          <w:sz w:val="24"/>
        </w:rPr>
        <w:t>认证。</w:t>
      </w:r>
    </w:p>
    <w:p w14:paraId="33444B03" w14:textId="77777777" w:rsidR="00D7241A" w:rsidRPr="006D4CFB" w:rsidRDefault="00D7241A" w:rsidP="00BF0878">
      <w:pPr>
        <w:widowControl w:val="0"/>
        <w:spacing w:line="360" w:lineRule="auto"/>
        <w:contextualSpacing/>
        <w:mirrorIndents/>
        <w:jc w:val="both"/>
        <w:rPr>
          <w:rFonts w:ascii="宋体" w:hAnsi="宋体" w:cstheme="minorHAnsi"/>
          <w:sz w:val="24"/>
        </w:rPr>
      </w:pPr>
      <w:r w:rsidRPr="006D4CFB">
        <w:rPr>
          <w:rFonts w:ascii="宋体" w:hAnsi="宋体" w:cstheme="minorHAnsi"/>
          <w:color w:val="7030A0"/>
          <w:sz w:val="24"/>
        </w:rPr>
        <w:t>3. 教学理念国际化、适应中国国情：</w:t>
      </w:r>
      <w:r w:rsidRPr="006D4CFB">
        <w:rPr>
          <w:rFonts w:ascii="宋体" w:hAnsi="宋体" w:cstheme="minorHAnsi"/>
          <w:sz w:val="24"/>
        </w:rPr>
        <w:t>本项目引进弗林德斯大学先进的教学管理理念，顺应国际发展的趋势，符合中国经济发展的需求，适用行业广泛。</w:t>
      </w:r>
    </w:p>
    <w:p w14:paraId="5DFE7945" w14:textId="63BFAABF" w:rsidR="00D7241A" w:rsidRPr="006D4CFB" w:rsidRDefault="00D7241A" w:rsidP="00BF0878">
      <w:pPr>
        <w:widowControl w:val="0"/>
        <w:spacing w:line="360" w:lineRule="auto"/>
        <w:contextualSpacing/>
        <w:mirrorIndents/>
        <w:jc w:val="both"/>
        <w:rPr>
          <w:rFonts w:ascii="宋体" w:hAnsi="宋体" w:cstheme="minorHAnsi"/>
          <w:sz w:val="24"/>
        </w:rPr>
      </w:pPr>
      <w:r w:rsidRPr="006D4CFB">
        <w:rPr>
          <w:rFonts w:ascii="宋体" w:hAnsi="宋体" w:cstheme="minorHAnsi"/>
          <w:color w:val="7030A0"/>
          <w:sz w:val="24"/>
        </w:rPr>
        <w:t>4. 社会评价：本专业在同类</w:t>
      </w:r>
      <w:r w:rsidR="00051750">
        <w:rPr>
          <w:rFonts w:ascii="宋体" w:hAnsi="宋体" w:cstheme="minorHAnsi" w:hint="eastAsia"/>
          <w:color w:val="7030A0"/>
          <w:sz w:val="24"/>
        </w:rPr>
        <w:t>中外</w:t>
      </w:r>
      <w:r w:rsidRPr="006D4CFB">
        <w:rPr>
          <w:rFonts w:ascii="宋体" w:hAnsi="宋体" w:cstheme="minorHAnsi"/>
          <w:color w:val="7030A0"/>
          <w:sz w:val="24"/>
        </w:rPr>
        <w:t>合作办学项目中具有良好的口碑及社会影响力，</w:t>
      </w:r>
      <w:r w:rsidRPr="006D4CFB">
        <w:rPr>
          <w:rFonts w:ascii="宋体" w:hAnsi="宋体" w:cstheme="minorHAnsi"/>
          <w:sz w:val="24"/>
        </w:rPr>
        <w:t>学员得到用人单位的充分肯定。</w:t>
      </w:r>
    </w:p>
    <w:p w14:paraId="067F3B57" w14:textId="4400BFF3"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color w:val="7030A0"/>
          <w:sz w:val="24"/>
        </w:rPr>
        <w:t>5. 搭建交流平台、资源共享：</w:t>
      </w:r>
      <w:r w:rsidRPr="006D4CFB">
        <w:rPr>
          <w:rFonts w:ascii="宋体" w:hAnsi="宋体" w:cstheme="minorHAnsi"/>
          <w:sz w:val="24"/>
        </w:rPr>
        <w:t>学习期间，两校</w:t>
      </w:r>
      <w:r w:rsidR="00FB664F">
        <w:rPr>
          <w:rFonts w:ascii="宋体" w:hAnsi="宋体" w:cstheme="minorHAnsi" w:hint="eastAsia"/>
          <w:sz w:val="24"/>
        </w:rPr>
        <w:t>不</w:t>
      </w:r>
      <w:r w:rsidRPr="006D4CFB">
        <w:rPr>
          <w:rFonts w:ascii="宋体" w:hAnsi="宋体" w:cstheme="minorHAnsi"/>
          <w:sz w:val="24"/>
        </w:rPr>
        <w:t>定期举办研讨会及讲座。两校先后于2009年、2010年及2016年在天津召开了多次国际性研讨会，围绕金融危机对中国经济及中澳经贸关系的影响、中澳两国的经济合作及后金融危机时代国际经济形势及中国经济发展趋势等议题，与会的多名国内外</w:t>
      </w:r>
      <w:r w:rsidR="003C3A97">
        <w:rPr>
          <w:rFonts w:ascii="宋体" w:hAnsi="宋体" w:cstheme="minorHAnsi" w:hint="eastAsia"/>
          <w:sz w:val="24"/>
        </w:rPr>
        <w:t>专家</w:t>
      </w:r>
      <w:r w:rsidRPr="006D4CFB">
        <w:rPr>
          <w:rFonts w:ascii="宋体" w:hAnsi="宋体" w:cstheme="minorHAnsi"/>
          <w:sz w:val="24"/>
        </w:rPr>
        <w:t>学者、行业杰出管理者，与学员交流了心得体会，取得了良好的社会反响，也为两</w:t>
      </w:r>
      <w:proofErr w:type="gramStart"/>
      <w:r w:rsidRPr="006D4CFB">
        <w:rPr>
          <w:rFonts w:ascii="宋体" w:hAnsi="宋体" w:cstheme="minorHAnsi"/>
          <w:sz w:val="24"/>
        </w:rPr>
        <w:t>校国际</w:t>
      </w:r>
      <w:proofErr w:type="gramEnd"/>
      <w:r w:rsidRPr="006D4CFB">
        <w:rPr>
          <w:rFonts w:ascii="宋体" w:hAnsi="宋体" w:cstheme="minorHAnsi"/>
          <w:sz w:val="24"/>
        </w:rPr>
        <w:t>经贸关系的校友提供了后续服务、继续教育的平台。</w:t>
      </w:r>
    </w:p>
    <w:p w14:paraId="5A1421F7" w14:textId="77777777" w:rsidR="00D7241A" w:rsidRPr="006D4CFB" w:rsidRDefault="00D7241A" w:rsidP="00D7241A">
      <w:pPr>
        <w:spacing w:line="360" w:lineRule="auto"/>
        <w:contextualSpacing/>
        <w:mirrorIndents/>
        <w:rPr>
          <w:rFonts w:ascii="宋体" w:hAnsi="宋体" w:cstheme="minorHAnsi"/>
          <w:sz w:val="24"/>
        </w:rPr>
      </w:pPr>
    </w:p>
    <w:p w14:paraId="5167E4C2" w14:textId="0703409C" w:rsidR="00D7241A" w:rsidRPr="006D4CFB" w:rsidRDefault="00D7241A" w:rsidP="00D7241A">
      <w:pPr>
        <w:spacing w:line="360" w:lineRule="auto"/>
        <w:contextualSpacing/>
        <w:mirrorIndents/>
        <w:rPr>
          <w:rFonts w:ascii="宋体" w:hAnsi="宋体" w:cstheme="minorHAnsi"/>
          <w:sz w:val="24"/>
        </w:rPr>
      </w:pPr>
      <w:r w:rsidRPr="006D4CFB">
        <w:rPr>
          <w:rFonts w:ascii="宋体" w:hAnsi="宋体" w:cstheme="minorHAnsi"/>
          <w:b/>
          <w:bCs/>
          <w:color w:val="7030A0"/>
          <w:sz w:val="24"/>
          <w:highlight w:val="lightGray"/>
        </w:rPr>
        <w:t>课程设置</w:t>
      </w:r>
      <w:r w:rsidR="00A83F66" w:rsidRPr="006D4CFB">
        <w:rPr>
          <w:rFonts w:ascii="宋体" w:hAnsi="宋体" w:cstheme="minorHAnsi" w:hint="eastAsia"/>
          <w:b/>
          <w:bCs/>
          <w:color w:val="7030A0"/>
          <w:sz w:val="24"/>
          <w:highlight w:val="lightGray"/>
        </w:rPr>
        <w:t>：</w:t>
      </w:r>
      <w:r w:rsidRPr="006D4CFB">
        <w:rPr>
          <w:rFonts w:ascii="宋体" w:hAnsi="宋体" w:cstheme="minorHAnsi"/>
          <w:sz w:val="24"/>
        </w:rPr>
        <w:t>（共计14门课程，包含澳方课程8门，中方课程6门）</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170"/>
        <w:gridCol w:w="2977"/>
      </w:tblGrid>
      <w:tr w:rsidR="00A50606" w:rsidRPr="006D4CFB" w14:paraId="16941173" w14:textId="77777777" w:rsidTr="004F6B6F">
        <w:trPr>
          <w:trHeight w:val="418"/>
          <w:jc w:val="center"/>
        </w:trPr>
        <w:tc>
          <w:tcPr>
            <w:tcW w:w="1242" w:type="dxa"/>
            <w:shd w:val="clear" w:color="auto" w:fill="D9D9D9" w:themeFill="background1" w:themeFillShade="D9"/>
            <w:vAlign w:val="center"/>
          </w:tcPr>
          <w:p w14:paraId="19BFD320" w14:textId="77777777" w:rsidR="00D7241A" w:rsidRPr="006D4CFB" w:rsidRDefault="00D7241A" w:rsidP="00D7241A">
            <w:pPr>
              <w:spacing w:line="360" w:lineRule="auto"/>
              <w:contextualSpacing/>
              <w:mirrorIndents/>
              <w:jc w:val="center"/>
              <w:rPr>
                <w:rFonts w:ascii="宋体" w:hAnsi="宋体" w:cstheme="minorHAnsi"/>
                <w:sz w:val="24"/>
              </w:rPr>
            </w:pPr>
            <w:bookmarkStart w:id="0" w:name="_Hlk472340723"/>
            <w:r w:rsidRPr="006D4CFB">
              <w:rPr>
                <w:rFonts w:ascii="宋体" w:hAnsi="宋体" w:cstheme="minorHAnsi"/>
                <w:sz w:val="24"/>
              </w:rPr>
              <w:t>授课方</w:t>
            </w:r>
          </w:p>
        </w:tc>
        <w:tc>
          <w:tcPr>
            <w:tcW w:w="3686" w:type="dxa"/>
            <w:shd w:val="clear" w:color="auto" w:fill="D9D9D9" w:themeFill="background1" w:themeFillShade="D9"/>
            <w:vAlign w:val="center"/>
          </w:tcPr>
          <w:p w14:paraId="6F1334A2"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课程名称（英文授课）</w:t>
            </w:r>
          </w:p>
        </w:tc>
        <w:tc>
          <w:tcPr>
            <w:tcW w:w="1170" w:type="dxa"/>
            <w:shd w:val="clear" w:color="auto" w:fill="D9D9D9" w:themeFill="background1" w:themeFillShade="D9"/>
            <w:vAlign w:val="center"/>
          </w:tcPr>
          <w:p w14:paraId="4ED72C07" w14:textId="77777777" w:rsidR="00D7241A" w:rsidRPr="006D4CFB" w:rsidRDefault="00D7241A" w:rsidP="00D7241A">
            <w:pPr>
              <w:spacing w:line="360" w:lineRule="auto"/>
              <w:contextualSpacing/>
              <w:mirrorIndents/>
              <w:jc w:val="center"/>
              <w:rPr>
                <w:rFonts w:ascii="宋体" w:hAnsi="宋体" w:cstheme="minorHAnsi"/>
                <w:sz w:val="24"/>
              </w:rPr>
            </w:pPr>
            <w:r w:rsidRPr="006D4CFB">
              <w:rPr>
                <w:rFonts w:ascii="宋体" w:hAnsi="宋体" w:cstheme="minorHAnsi"/>
                <w:sz w:val="24"/>
              </w:rPr>
              <w:t>授课方</w:t>
            </w:r>
          </w:p>
        </w:tc>
        <w:tc>
          <w:tcPr>
            <w:tcW w:w="2977" w:type="dxa"/>
            <w:shd w:val="clear" w:color="auto" w:fill="D9D9D9" w:themeFill="background1" w:themeFillShade="D9"/>
            <w:vAlign w:val="center"/>
          </w:tcPr>
          <w:p w14:paraId="2FC0E814"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课程名称</w:t>
            </w:r>
          </w:p>
        </w:tc>
      </w:tr>
      <w:bookmarkEnd w:id="0"/>
      <w:tr w:rsidR="00A50606" w:rsidRPr="006D4CFB" w14:paraId="4CABCF8E" w14:textId="77777777" w:rsidTr="00D7241A">
        <w:trPr>
          <w:trHeight w:val="498"/>
          <w:jc w:val="center"/>
        </w:trPr>
        <w:tc>
          <w:tcPr>
            <w:tcW w:w="1242" w:type="dxa"/>
            <w:vMerge w:val="restart"/>
            <w:shd w:val="clear" w:color="auto" w:fill="auto"/>
            <w:textDirection w:val="tbRlV"/>
            <w:vAlign w:val="center"/>
          </w:tcPr>
          <w:p w14:paraId="496E1582" w14:textId="77777777" w:rsidR="00D7241A" w:rsidRPr="006D4CFB" w:rsidRDefault="00D7241A" w:rsidP="00D7241A">
            <w:pPr>
              <w:spacing w:line="360" w:lineRule="auto"/>
              <w:contextualSpacing/>
              <w:mirrorIndents/>
              <w:jc w:val="center"/>
              <w:rPr>
                <w:rFonts w:ascii="宋体" w:hAnsi="宋体" w:cstheme="minorHAnsi"/>
                <w:sz w:val="24"/>
              </w:rPr>
            </w:pPr>
            <w:proofErr w:type="gramStart"/>
            <w:r w:rsidRPr="006D4CFB">
              <w:rPr>
                <w:rFonts w:ascii="宋体" w:hAnsi="宋体" w:cstheme="minorHAnsi"/>
                <w:sz w:val="24"/>
              </w:rPr>
              <w:t>弗</w:t>
            </w:r>
            <w:proofErr w:type="gramEnd"/>
            <w:r w:rsidRPr="006D4CFB">
              <w:rPr>
                <w:rFonts w:ascii="宋体" w:hAnsi="宋体" w:cstheme="minorHAnsi"/>
                <w:sz w:val="24"/>
              </w:rPr>
              <w:t xml:space="preserve"> 林 德 斯 大 学</w:t>
            </w:r>
          </w:p>
        </w:tc>
        <w:tc>
          <w:tcPr>
            <w:tcW w:w="3686" w:type="dxa"/>
            <w:shd w:val="clear" w:color="auto" w:fill="auto"/>
            <w:vAlign w:val="center"/>
          </w:tcPr>
          <w:p w14:paraId="1F3C06ED"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东亚经济</w:t>
            </w:r>
          </w:p>
        </w:tc>
        <w:tc>
          <w:tcPr>
            <w:tcW w:w="1170" w:type="dxa"/>
            <w:vMerge w:val="restart"/>
            <w:shd w:val="clear" w:color="auto" w:fill="auto"/>
            <w:textDirection w:val="tbRlV"/>
            <w:vAlign w:val="center"/>
          </w:tcPr>
          <w:p w14:paraId="5CE27EBF" w14:textId="77777777" w:rsidR="00D7241A" w:rsidRPr="006D4CFB" w:rsidRDefault="00D7241A" w:rsidP="00D7241A">
            <w:pPr>
              <w:spacing w:line="360" w:lineRule="auto"/>
              <w:contextualSpacing/>
              <w:mirrorIndents/>
              <w:jc w:val="center"/>
              <w:rPr>
                <w:rFonts w:ascii="宋体" w:hAnsi="宋体" w:cstheme="minorHAnsi"/>
                <w:sz w:val="24"/>
              </w:rPr>
            </w:pPr>
            <w:r w:rsidRPr="006D4CFB">
              <w:rPr>
                <w:rFonts w:ascii="宋体" w:hAnsi="宋体" w:cstheme="minorHAnsi"/>
                <w:sz w:val="24"/>
              </w:rPr>
              <w:t>南 开 大 学</w:t>
            </w:r>
          </w:p>
        </w:tc>
        <w:tc>
          <w:tcPr>
            <w:tcW w:w="2977" w:type="dxa"/>
            <w:shd w:val="clear" w:color="auto" w:fill="auto"/>
            <w:vAlign w:val="center"/>
          </w:tcPr>
          <w:p w14:paraId="78255E9E" w14:textId="2B82DC6D" w:rsidR="00D7241A" w:rsidRPr="006D4CFB" w:rsidRDefault="009347AD" w:rsidP="0008233A">
            <w:pPr>
              <w:spacing w:line="360" w:lineRule="auto"/>
              <w:contextualSpacing/>
              <w:mirrorIndents/>
              <w:jc w:val="center"/>
              <w:rPr>
                <w:rFonts w:ascii="宋体" w:hAnsi="宋体" w:cstheme="minorHAnsi"/>
                <w:sz w:val="24"/>
              </w:rPr>
            </w:pPr>
            <w:r w:rsidRPr="006D4CFB">
              <w:rPr>
                <w:rFonts w:ascii="宋体" w:hAnsi="宋体" w:cstheme="minorHAnsi"/>
                <w:sz w:val="24"/>
              </w:rPr>
              <w:t>经济学</w:t>
            </w:r>
            <w:r w:rsidRPr="006D4CFB">
              <w:rPr>
                <w:rFonts w:ascii="宋体" w:hAnsi="宋体" w:cstheme="minorHAnsi" w:hint="eastAsia"/>
                <w:sz w:val="24"/>
              </w:rPr>
              <w:t>基础</w:t>
            </w:r>
          </w:p>
        </w:tc>
      </w:tr>
      <w:tr w:rsidR="00A50606" w:rsidRPr="006D4CFB" w14:paraId="358EC413" w14:textId="77777777" w:rsidTr="00D7241A">
        <w:trPr>
          <w:trHeight w:val="406"/>
          <w:jc w:val="center"/>
        </w:trPr>
        <w:tc>
          <w:tcPr>
            <w:tcW w:w="1242" w:type="dxa"/>
            <w:vMerge/>
            <w:shd w:val="clear" w:color="auto" w:fill="auto"/>
            <w:vAlign w:val="center"/>
          </w:tcPr>
          <w:p w14:paraId="764653AC" w14:textId="77777777" w:rsidR="00D7241A" w:rsidRPr="006D4CFB" w:rsidRDefault="00D7241A" w:rsidP="00D7241A">
            <w:pPr>
              <w:spacing w:line="360" w:lineRule="auto"/>
              <w:contextualSpacing/>
              <w:mirrorIndents/>
              <w:rPr>
                <w:rFonts w:ascii="宋体" w:hAnsi="宋体" w:cstheme="minorHAnsi"/>
                <w:sz w:val="24"/>
              </w:rPr>
            </w:pPr>
          </w:p>
        </w:tc>
        <w:tc>
          <w:tcPr>
            <w:tcW w:w="3686" w:type="dxa"/>
            <w:shd w:val="clear" w:color="auto" w:fill="auto"/>
            <w:vAlign w:val="center"/>
          </w:tcPr>
          <w:p w14:paraId="0304EC91"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国际关系理论</w:t>
            </w:r>
          </w:p>
        </w:tc>
        <w:tc>
          <w:tcPr>
            <w:tcW w:w="1170" w:type="dxa"/>
            <w:vMerge/>
            <w:shd w:val="clear" w:color="auto" w:fill="auto"/>
            <w:vAlign w:val="center"/>
          </w:tcPr>
          <w:p w14:paraId="6EF42C8C" w14:textId="77777777" w:rsidR="00D7241A" w:rsidRPr="006D4CFB" w:rsidRDefault="00D7241A" w:rsidP="00D7241A">
            <w:pPr>
              <w:spacing w:line="360" w:lineRule="auto"/>
              <w:contextualSpacing/>
              <w:mirrorIndents/>
              <w:rPr>
                <w:rFonts w:ascii="宋体" w:hAnsi="宋体" w:cstheme="minorHAnsi"/>
                <w:sz w:val="24"/>
              </w:rPr>
            </w:pPr>
          </w:p>
        </w:tc>
        <w:tc>
          <w:tcPr>
            <w:tcW w:w="2977" w:type="dxa"/>
            <w:shd w:val="clear" w:color="auto" w:fill="auto"/>
            <w:vAlign w:val="center"/>
          </w:tcPr>
          <w:p w14:paraId="285DE7B5" w14:textId="587E198C" w:rsidR="00D7241A" w:rsidRPr="006D4CFB" w:rsidRDefault="009347AD" w:rsidP="0008233A">
            <w:pPr>
              <w:spacing w:line="360" w:lineRule="auto"/>
              <w:contextualSpacing/>
              <w:mirrorIndents/>
              <w:jc w:val="center"/>
              <w:rPr>
                <w:rFonts w:ascii="宋体" w:hAnsi="宋体" w:cstheme="minorHAnsi"/>
                <w:sz w:val="24"/>
              </w:rPr>
            </w:pPr>
            <w:r w:rsidRPr="006D4CFB">
              <w:rPr>
                <w:rFonts w:ascii="宋体" w:hAnsi="宋体" w:cstheme="minorHAnsi"/>
                <w:sz w:val="24"/>
              </w:rPr>
              <w:t>商务英语</w:t>
            </w:r>
          </w:p>
        </w:tc>
      </w:tr>
      <w:tr w:rsidR="00A50606" w:rsidRPr="006D4CFB" w14:paraId="1C7D8826" w14:textId="77777777" w:rsidTr="00D7241A">
        <w:trPr>
          <w:trHeight w:val="366"/>
          <w:jc w:val="center"/>
        </w:trPr>
        <w:tc>
          <w:tcPr>
            <w:tcW w:w="1242" w:type="dxa"/>
            <w:vMerge/>
            <w:shd w:val="clear" w:color="auto" w:fill="auto"/>
            <w:vAlign w:val="center"/>
          </w:tcPr>
          <w:p w14:paraId="4104E505" w14:textId="77777777" w:rsidR="00D7241A" w:rsidRPr="006D4CFB" w:rsidRDefault="00D7241A" w:rsidP="00D7241A">
            <w:pPr>
              <w:spacing w:line="360" w:lineRule="auto"/>
              <w:contextualSpacing/>
              <w:mirrorIndents/>
              <w:rPr>
                <w:rFonts w:ascii="宋体" w:hAnsi="宋体" w:cstheme="minorHAnsi"/>
                <w:sz w:val="24"/>
              </w:rPr>
            </w:pPr>
          </w:p>
        </w:tc>
        <w:tc>
          <w:tcPr>
            <w:tcW w:w="3686" w:type="dxa"/>
            <w:shd w:val="clear" w:color="auto" w:fill="auto"/>
            <w:vAlign w:val="center"/>
          </w:tcPr>
          <w:p w14:paraId="73D2BBAB"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国际金融与贸易体系</w:t>
            </w:r>
          </w:p>
        </w:tc>
        <w:tc>
          <w:tcPr>
            <w:tcW w:w="1170" w:type="dxa"/>
            <w:vMerge/>
            <w:shd w:val="clear" w:color="auto" w:fill="auto"/>
            <w:vAlign w:val="center"/>
          </w:tcPr>
          <w:p w14:paraId="76767A91" w14:textId="77777777" w:rsidR="00D7241A" w:rsidRPr="006D4CFB" w:rsidRDefault="00D7241A" w:rsidP="00D7241A">
            <w:pPr>
              <w:spacing w:line="360" w:lineRule="auto"/>
              <w:contextualSpacing/>
              <w:mirrorIndents/>
              <w:rPr>
                <w:rFonts w:ascii="宋体" w:hAnsi="宋体" w:cstheme="minorHAnsi"/>
                <w:sz w:val="24"/>
              </w:rPr>
            </w:pPr>
          </w:p>
        </w:tc>
        <w:tc>
          <w:tcPr>
            <w:tcW w:w="2977" w:type="dxa"/>
            <w:shd w:val="clear" w:color="auto" w:fill="auto"/>
            <w:vAlign w:val="center"/>
          </w:tcPr>
          <w:p w14:paraId="3A48F8CC" w14:textId="0CCEA1D3" w:rsidR="00D7241A" w:rsidRPr="006D4CFB" w:rsidRDefault="009347AD" w:rsidP="0008233A">
            <w:pPr>
              <w:spacing w:line="360" w:lineRule="auto"/>
              <w:contextualSpacing/>
              <w:mirrorIndents/>
              <w:jc w:val="center"/>
              <w:rPr>
                <w:rFonts w:ascii="宋体" w:hAnsi="宋体" w:cstheme="minorHAnsi"/>
                <w:sz w:val="24"/>
              </w:rPr>
            </w:pPr>
            <w:r w:rsidRPr="006D4CFB">
              <w:rPr>
                <w:rFonts w:ascii="宋体" w:hAnsi="宋体" w:cstheme="minorHAnsi"/>
                <w:sz w:val="24"/>
              </w:rPr>
              <w:t>人力资源管理</w:t>
            </w:r>
          </w:p>
        </w:tc>
      </w:tr>
      <w:tr w:rsidR="00A50606" w:rsidRPr="006D4CFB" w14:paraId="22FE33BB" w14:textId="77777777" w:rsidTr="00D7241A">
        <w:trPr>
          <w:trHeight w:val="414"/>
          <w:jc w:val="center"/>
        </w:trPr>
        <w:tc>
          <w:tcPr>
            <w:tcW w:w="1242" w:type="dxa"/>
            <w:vMerge/>
            <w:shd w:val="clear" w:color="auto" w:fill="auto"/>
            <w:vAlign w:val="center"/>
          </w:tcPr>
          <w:p w14:paraId="16DCCBB6" w14:textId="77777777" w:rsidR="00D7241A" w:rsidRPr="006D4CFB" w:rsidRDefault="00D7241A" w:rsidP="00D7241A">
            <w:pPr>
              <w:spacing w:line="360" w:lineRule="auto"/>
              <w:contextualSpacing/>
              <w:mirrorIndents/>
              <w:rPr>
                <w:rFonts w:ascii="宋体" w:hAnsi="宋体" w:cstheme="minorHAnsi"/>
                <w:sz w:val="24"/>
              </w:rPr>
            </w:pPr>
          </w:p>
        </w:tc>
        <w:tc>
          <w:tcPr>
            <w:tcW w:w="3686" w:type="dxa"/>
            <w:shd w:val="clear" w:color="auto" w:fill="auto"/>
            <w:vAlign w:val="center"/>
          </w:tcPr>
          <w:p w14:paraId="2F7FB78C" w14:textId="2A6A8114" w:rsidR="00D7241A" w:rsidRPr="006D4CFB" w:rsidRDefault="00D7241A" w:rsidP="004F6B6F">
            <w:pPr>
              <w:spacing w:line="360" w:lineRule="auto"/>
              <w:contextualSpacing/>
              <w:mirrorIndents/>
              <w:jc w:val="center"/>
              <w:rPr>
                <w:rFonts w:ascii="宋体" w:hAnsi="宋体" w:cstheme="minorHAnsi"/>
                <w:sz w:val="24"/>
              </w:rPr>
            </w:pPr>
            <w:r w:rsidRPr="006D4CFB">
              <w:rPr>
                <w:rFonts w:ascii="宋体" w:hAnsi="宋体" w:cstheme="minorHAnsi"/>
                <w:sz w:val="24"/>
              </w:rPr>
              <w:t>世界经济发展</w:t>
            </w:r>
            <w:r w:rsidR="004F6B6F" w:rsidRPr="006D4CFB">
              <w:rPr>
                <w:rFonts w:ascii="宋体" w:hAnsi="宋体" w:cstheme="minorHAnsi" w:hint="eastAsia"/>
                <w:sz w:val="24"/>
              </w:rPr>
              <w:t>：</w:t>
            </w:r>
            <w:r w:rsidRPr="006D4CFB">
              <w:rPr>
                <w:rFonts w:ascii="宋体" w:hAnsi="宋体" w:cstheme="minorHAnsi"/>
                <w:sz w:val="24"/>
              </w:rPr>
              <w:t>全球化与区域化</w:t>
            </w:r>
          </w:p>
        </w:tc>
        <w:tc>
          <w:tcPr>
            <w:tcW w:w="1170" w:type="dxa"/>
            <w:vMerge/>
            <w:shd w:val="clear" w:color="auto" w:fill="auto"/>
            <w:vAlign w:val="center"/>
          </w:tcPr>
          <w:p w14:paraId="51B132B3" w14:textId="77777777" w:rsidR="00D7241A" w:rsidRPr="006D4CFB" w:rsidRDefault="00D7241A" w:rsidP="00D7241A">
            <w:pPr>
              <w:spacing w:line="360" w:lineRule="auto"/>
              <w:contextualSpacing/>
              <w:mirrorIndents/>
              <w:rPr>
                <w:rFonts w:ascii="宋体" w:hAnsi="宋体" w:cstheme="minorHAnsi"/>
                <w:sz w:val="24"/>
              </w:rPr>
            </w:pPr>
          </w:p>
        </w:tc>
        <w:tc>
          <w:tcPr>
            <w:tcW w:w="2977" w:type="dxa"/>
            <w:shd w:val="clear" w:color="auto" w:fill="auto"/>
            <w:vAlign w:val="center"/>
          </w:tcPr>
          <w:p w14:paraId="15F2E9C0"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市场营销学</w:t>
            </w:r>
          </w:p>
        </w:tc>
      </w:tr>
      <w:tr w:rsidR="00A50606" w:rsidRPr="006D4CFB" w14:paraId="50E18AD9" w14:textId="77777777" w:rsidTr="00D7241A">
        <w:trPr>
          <w:trHeight w:val="420"/>
          <w:jc w:val="center"/>
        </w:trPr>
        <w:tc>
          <w:tcPr>
            <w:tcW w:w="1242" w:type="dxa"/>
            <w:vMerge/>
            <w:shd w:val="clear" w:color="auto" w:fill="auto"/>
            <w:vAlign w:val="center"/>
          </w:tcPr>
          <w:p w14:paraId="0D1363A1" w14:textId="77777777" w:rsidR="00D7241A" w:rsidRPr="006D4CFB" w:rsidRDefault="00D7241A" w:rsidP="00D7241A">
            <w:pPr>
              <w:spacing w:line="360" w:lineRule="auto"/>
              <w:contextualSpacing/>
              <w:mirrorIndents/>
              <w:rPr>
                <w:rFonts w:ascii="宋体" w:hAnsi="宋体" w:cstheme="minorHAnsi"/>
                <w:sz w:val="24"/>
              </w:rPr>
            </w:pPr>
          </w:p>
        </w:tc>
        <w:tc>
          <w:tcPr>
            <w:tcW w:w="3686" w:type="dxa"/>
            <w:shd w:val="clear" w:color="auto" w:fill="auto"/>
            <w:vAlign w:val="center"/>
          </w:tcPr>
          <w:p w14:paraId="3BE1D109"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国际商务环境分析</w:t>
            </w:r>
          </w:p>
        </w:tc>
        <w:tc>
          <w:tcPr>
            <w:tcW w:w="1170" w:type="dxa"/>
            <w:vMerge/>
            <w:shd w:val="clear" w:color="auto" w:fill="auto"/>
            <w:vAlign w:val="center"/>
          </w:tcPr>
          <w:p w14:paraId="611D0CED" w14:textId="77777777" w:rsidR="00D7241A" w:rsidRPr="006D4CFB" w:rsidRDefault="00D7241A" w:rsidP="00D7241A">
            <w:pPr>
              <w:spacing w:line="360" w:lineRule="auto"/>
              <w:contextualSpacing/>
              <w:mirrorIndents/>
              <w:rPr>
                <w:rFonts w:ascii="宋体" w:hAnsi="宋体" w:cstheme="minorHAnsi"/>
                <w:sz w:val="24"/>
              </w:rPr>
            </w:pPr>
          </w:p>
        </w:tc>
        <w:tc>
          <w:tcPr>
            <w:tcW w:w="2977" w:type="dxa"/>
            <w:shd w:val="clear" w:color="auto" w:fill="auto"/>
            <w:vAlign w:val="center"/>
          </w:tcPr>
          <w:p w14:paraId="3285C4F4" w14:textId="3A821A1C" w:rsidR="00D7241A" w:rsidRPr="006D4CFB" w:rsidRDefault="009347AD" w:rsidP="0008233A">
            <w:pPr>
              <w:spacing w:line="360" w:lineRule="auto"/>
              <w:contextualSpacing/>
              <w:mirrorIndents/>
              <w:jc w:val="center"/>
              <w:rPr>
                <w:rFonts w:ascii="宋体" w:hAnsi="宋体" w:cstheme="minorHAnsi"/>
                <w:sz w:val="24"/>
              </w:rPr>
            </w:pPr>
            <w:r w:rsidRPr="006D4CFB">
              <w:rPr>
                <w:rFonts w:ascii="宋体" w:hAnsi="宋体" w:cstheme="minorHAnsi" w:hint="eastAsia"/>
                <w:sz w:val="24"/>
              </w:rPr>
              <w:t>项目</w:t>
            </w:r>
            <w:r w:rsidRPr="006D4CFB">
              <w:rPr>
                <w:rFonts w:ascii="宋体" w:hAnsi="宋体" w:cstheme="minorHAnsi"/>
                <w:sz w:val="24"/>
              </w:rPr>
              <w:t>管理</w:t>
            </w:r>
          </w:p>
        </w:tc>
      </w:tr>
      <w:tr w:rsidR="00A50606" w:rsidRPr="006D4CFB" w14:paraId="36D5F148" w14:textId="77777777" w:rsidTr="00D7241A">
        <w:trPr>
          <w:trHeight w:val="472"/>
          <w:jc w:val="center"/>
        </w:trPr>
        <w:tc>
          <w:tcPr>
            <w:tcW w:w="1242" w:type="dxa"/>
            <w:vMerge/>
            <w:shd w:val="clear" w:color="auto" w:fill="auto"/>
            <w:vAlign w:val="center"/>
          </w:tcPr>
          <w:p w14:paraId="7798883C" w14:textId="77777777" w:rsidR="00D7241A" w:rsidRPr="006D4CFB" w:rsidRDefault="00D7241A" w:rsidP="00D7241A">
            <w:pPr>
              <w:spacing w:line="360" w:lineRule="auto"/>
              <w:contextualSpacing/>
              <w:mirrorIndents/>
              <w:rPr>
                <w:rFonts w:ascii="宋体" w:hAnsi="宋体" w:cstheme="minorHAnsi"/>
                <w:sz w:val="24"/>
              </w:rPr>
            </w:pPr>
          </w:p>
        </w:tc>
        <w:tc>
          <w:tcPr>
            <w:tcW w:w="3686" w:type="dxa"/>
            <w:shd w:val="clear" w:color="auto" w:fill="auto"/>
            <w:vAlign w:val="center"/>
          </w:tcPr>
          <w:p w14:paraId="31AF6B18"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国际市场营销和投资</w:t>
            </w:r>
          </w:p>
        </w:tc>
        <w:tc>
          <w:tcPr>
            <w:tcW w:w="1170" w:type="dxa"/>
            <w:vMerge/>
            <w:shd w:val="clear" w:color="auto" w:fill="auto"/>
            <w:vAlign w:val="center"/>
          </w:tcPr>
          <w:p w14:paraId="31AC56F4" w14:textId="77777777" w:rsidR="00D7241A" w:rsidRPr="006D4CFB" w:rsidRDefault="00D7241A" w:rsidP="00D7241A">
            <w:pPr>
              <w:spacing w:line="360" w:lineRule="auto"/>
              <w:contextualSpacing/>
              <w:mirrorIndents/>
              <w:rPr>
                <w:rFonts w:ascii="宋体" w:hAnsi="宋体" w:cstheme="minorHAnsi"/>
                <w:sz w:val="24"/>
              </w:rPr>
            </w:pPr>
          </w:p>
        </w:tc>
        <w:tc>
          <w:tcPr>
            <w:tcW w:w="2977" w:type="dxa"/>
            <w:shd w:val="clear" w:color="auto" w:fill="auto"/>
            <w:vAlign w:val="center"/>
          </w:tcPr>
          <w:p w14:paraId="3B90A34F" w14:textId="0E19BD83" w:rsidR="00D7241A" w:rsidRPr="006D4CFB" w:rsidRDefault="009347AD" w:rsidP="0008233A">
            <w:pPr>
              <w:spacing w:line="360" w:lineRule="auto"/>
              <w:contextualSpacing/>
              <w:mirrorIndents/>
              <w:jc w:val="center"/>
              <w:rPr>
                <w:rFonts w:ascii="宋体" w:hAnsi="宋体" w:cstheme="minorHAnsi"/>
                <w:sz w:val="24"/>
              </w:rPr>
            </w:pPr>
            <w:r w:rsidRPr="006D4CFB">
              <w:rPr>
                <w:rFonts w:ascii="宋体" w:hAnsi="宋体" w:cstheme="minorHAnsi" w:hint="eastAsia"/>
                <w:sz w:val="24"/>
              </w:rPr>
              <w:t>财务</w:t>
            </w:r>
            <w:r w:rsidRPr="006D4CFB">
              <w:rPr>
                <w:rFonts w:ascii="宋体" w:hAnsi="宋体" w:cstheme="minorHAnsi"/>
                <w:sz w:val="24"/>
              </w:rPr>
              <w:t>管理</w:t>
            </w:r>
          </w:p>
        </w:tc>
      </w:tr>
      <w:tr w:rsidR="00A50606" w:rsidRPr="006D4CFB" w14:paraId="6526A199" w14:textId="77777777" w:rsidTr="00D7241A">
        <w:trPr>
          <w:trHeight w:val="408"/>
          <w:jc w:val="center"/>
        </w:trPr>
        <w:tc>
          <w:tcPr>
            <w:tcW w:w="1242" w:type="dxa"/>
            <w:vMerge/>
            <w:shd w:val="clear" w:color="auto" w:fill="auto"/>
            <w:vAlign w:val="center"/>
          </w:tcPr>
          <w:p w14:paraId="489619FE" w14:textId="77777777" w:rsidR="00D7241A" w:rsidRPr="006D4CFB" w:rsidRDefault="00D7241A" w:rsidP="00D7241A">
            <w:pPr>
              <w:spacing w:line="360" w:lineRule="auto"/>
              <w:contextualSpacing/>
              <w:mirrorIndents/>
              <w:rPr>
                <w:rFonts w:ascii="宋体" w:hAnsi="宋体" w:cstheme="minorHAnsi"/>
                <w:sz w:val="24"/>
              </w:rPr>
            </w:pPr>
          </w:p>
        </w:tc>
        <w:tc>
          <w:tcPr>
            <w:tcW w:w="3686" w:type="dxa"/>
            <w:shd w:val="clear" w:color="auto" w:fill="auto"/>
            <w:vAlign w:val="center"/>
          </w:tcPr>
          <w:p w14:paraId="41700003"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管理理论与实践</w:t>
            </w:r>
          </w:p>
        </w:tc>
        <w:tc>
          <w:tcPr>
            <w:tcW w:w="1170" w:type="dxa"/>
            <w:vMerge/>
            <w:shd w:val="clear" w:color="auto" w:fill="auto"/>
            <w:vAlign w:val="center"/>
          </w:tcPr>
          <w:p w14:paraId="00BD4BA9" w14:textId="77777777" w:rsidR="00D7241A" w:rsidRPr="006D4CFB" w:rsidRDefault="00D7241A" w:rsidP="00D7241A">
            <w:pPr>
              <w:spacing w:line="360" w:lineRule="auto"/>
              <w:contextualSpacing/>
              <w:mirrorIndents/>
              <w:rPr>
                <w:rFonts w:ascii="宋体" w:hAnsi="宋体" w:cstheme="minorHAnsi"/>
                <w:sz w:val="24"/>
              </w:rPr>
            </w:pPr>
          </w:p>
        </w:tc>
        <w:tc>
          <w:tcPr>
            <w:tcW w:w="2977" w:type="dxa"/>
            <w:shd w:val="clear" w:color="auto" w:fill="auto"/>
            <w:vAlign w:val="center"/>
          </w:tcPr>
          <w:p w14:paraId="790C3A54" w14:textId="27128F8C" w:rsidR="00D7241A" w:rsidRPr="006D4CFB" w:rsidRDefault="00D7241A" w:rsidP="00D7241A">
            <w:pPr>
              <w:spacing w:line="360" w:lineRule="auto"/>
              <w:contextualSpacing/>
              <w:mirrorIndents/>
              <w:rPr>
                <w:rFonts w:ascii="宋体" w:hAnsi="宋体" w:cstheme="minorHAnsi"/>
                <w:sz w:val="24"/>
              </w:rPr>
            </w:pPr>
          </w:p>
        </w:tc>
      </w:tr>
      <w:tr w:rsidR="00D7241A" w:rsidRPr="006D4CFB" w14:paraId="69EC020F" w14:textId="77777777" w:rsidTr="00D7241A">
        <w:trPr>
          <w:trHeight w:val="335"/>
          <w:jc w:val="center"/>
        </w:trPr>
        <w:tc>
          <w:tcPr>
            <w:tcW w:w="1242" w:type="dxa"/>
            <w:vMerge/>
            <w:shd w:val="clear" w:color="auto" w:fill="auto"/>
            <w:vAlign w:val="center"/>
          </w:tcPr>
          <w:p w14:paraId="16126458" w14:textId="77777777" w:rsidR="00D7241A" w:rsidRPr="006D4CFB" w:rsidRDefault="00D7241A" w:rsidP="00D7241A">
            <w:pPr>
              <w:spacing w:line="360" w:lineRule="auto"/>
              <w:contextualSpacing/>
              <w:mirrorIndents/>
              <w:rPr>
                <w:rFonts w:ascii="宋体" w:hAnsi="宋体" w:cstheme="minorHAnsi"/>
                <w:sz w:val="24"/>
              </w:rPr>
            </w:pPr>
          </w:p>
        </w:tc>
        <w:tc>
          <w:tcPr>
            <w:tcW w:w="3686" w:type="dxa"/>
            <w:shd w:val="clear" w:color="auto" w:fill="auto"/>
            <w:vAlign w:val="center"/>
          </w:tcPr>
          <w:p w14:paraId="5AA03DD0" w14:textId="77777777" w:rsidR="00D7241A" w:rsidRPr="006D4CFB" w:rsidRDefault="00D7241A" w:rsidP="0008233A">
            <w:pPr>
              <w:spacing w:line="360" w:lineRule="auto"/>
              <w:contextualSpacing/>
              <w:mirrorIndents/>
              <w:jc w:val="center"/>
              <w:rPr>
                <w:rFonts w:ascii="宋体" w:hAnsi="宋体" w:cstheme="minorHAnsi"/>
                <w:sz w:val="24"/>
              </w:rPr>
            </w:pPr>
            <w:r w:rsidRPr="006D4CFB">
              <w:rPr>
                <w:rFonts w:ascii="宋体" w:hAnsi="宋体" w:cstheme="minorHAnsi"/>
                <w:sz w:val="24"/>
              </w:rPr>
              <w:t>国际商法</w:t>
            </w:r>
          </w:p>
        </w:tc>
        <w:tc>
          <w:tcPr>
            <w:tcW w:w="1170" w:type="dxa"/>
            <w:vMerge/>
            <w:shd w:val="clear" w:color="auto" w:fill="auto"/>
            <w:vAlign w:val="center"/>
          </w:tcPr>
          <w:p w14:paraId="50703718" w14:textId="77777777" w:rsidR="00D7241A" w:rsidRPr="006D4CFB" w:rsidRDefault="00D7241A" w:rsidP="00D7241A">
            <w:pPr>
              <w:spacing w:line="360" w:lineRule="auto"/>
              <w:contextualSpacing/>
              <w:mirrorIndents/>
              <w:rPr>
                <w:rFonts w:ascii="宋体" w:hAnsi="宋体" w:cstheme="minorHAnsi"/>
                <w:sz w:val="24"/>
              </w:rPr>
            </w:pPr>
          </w:p>
        </w:tc>
        <w:tc>
          <w:tcPr>
            <w:tcW w:w="2977" w:type="dxa"/>
            <w:shd w:val="clear" w:color="auto" w:fill="auto"/>
            <w:vAlign w:val="center"/>
          </w:tcPr>
          <w:p w14:paraId="7BFE6816" w14:textId="77777777" w:rsidR="00D7241A" w:rsidRPr="006D4CFB" w:rsidRDefault="00D7241A" w:rsidP="00D7241A">
            <w:pPr>
              <w:spacing w:line="360" w:lineRule="auto"/>
              <w:contextualSpacing/>
              <w:mirrorIndents/>
              <w:rPr>
                <w:rFonts w:ascii="宋体" w:hAnsi="宋体" w:cstheme="minorHAnsi"/>
                <w:sz w:val="24"/>
              </w:rPr>
            </w:pPr>
          </w:p>
        </w:tc>
      </w:tr>
    </w:tbl>
    <w:p w14:paraId="6DE93DE2" w14:textId="77777777" w:rsidR="00D7241A" w:rsidRPr="006D4CFB" w:rsidRDefault="00D7241A" w:rsidP="00D7241A">
      <w:pPr>
        <w:spacing w:line="360" w:lineRule="auto"/>
        <w:contextualSpacing/>
        <w:mirrorIndents/>
        <w:rPr>
          <w:rFonts w:ascii="宋体" w:hAnsi="宋体" w:cstheme="minorHAnsi"/>
          <w:sz w:val="24"/>
        </w:rPr>
      </w:pPr>
    </w:p>
    <w:p w14:paraId="27F7F3C0" w14:textId="5E027FB0" w:rsidR="00D7241A" w:rsidRPr="006D4CFB" w:rsidRDefault="00D7241A" w:rsidP="00D7241A">
      <w:pPr>
        <w:spacing w:line="360" w:lineRule="auto"/>
        <w:contextualSpacing/>
        <w:mirrorIndents/>
        <w:rPr>
          <w:rFonts w:ascii="宋体" w:hAnsi="宋体" w:cstheme="minorHAnsi"/>
          <w:b/>
          <w:bCs/>
          <w:color w:val="7030A0"/>
          <w:sz w:val="24"/>
        </w:rPr>
      </w:pPr>
      <w:r w:rsidRPr="006D4CFB">
        <w:rPr>
          <w:rFonts w:ascii="宋体" w:hAnsi="宋体" w:cstheme="minorHAnsi"/>
          <w:b/>
          <w:bCs/>
          <w:color w:val="7030A0"/>
          <w:sz w:val="24"/>
          <w:highlight w:val="lightGray"/>
        </w:rPr>
        <w:t>考试录取</w:t>
      </w:r>
      <w:r w:rsidR="00A83F66" w:rsidRPr="006D4CFB">
        <w:rPr>
          <w:rFonts w:ascii="宋体" w:hAnsi="宋体" w:cstheme="minorHAnsi" w:hint="eastAsia"/>
          <w:b/>
          <w:bCs/>
          <w:color w:val="7030A0"/>
          <w:sz w:val="24"/>
          <w:highlight w:val="lightGray"/>
        </w:rPr>
        <w:t>：</w:t>
      </w:r>
    </w:p>
    <w:p w14:paraId="6E4EDA4C"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1. 考试科目：1）管理学  2）英语。</w:t>
      </w:r>
    </w:p>
    <w:p w14:paraId="621995BC"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2. 入学考试：由南开大学和澳大利亚弗林德斯大学共同命题并组织入学考试。</w:t>
      </w:r>
    </w:p>
    <w:p w14:paraId="0A923E84" w14:textId="1DFC1396"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lastRenderedPageBreak/>
        <w:t>3. 录取：由弗林德斯大学根据申请者条件及入学考试成绩</w:t>
      </w:r>
      <w:r w:rsidR="00E6712F" w:rsidRPr="006D4CFB">
        <w:rPr>
          <w:rFonts w:ascii="宋体" w:hAnsi="宋体" w:cstheme="minorHAnsi" w:hint="eastAsia"/>
          <w:sz w:val="24"/>
        </w:rPr>
        <w:t>自行</w:t>
      </w:r>
      <w:r w:rsidRPr="006D4CFB">
        <w:rPr>
          <w:rFonts w:ascii="宋体" w:hAnsi="宋体" w:cstheme="minorHAnsi"/>
          <w:sz w:val="24"/>
        </w:rPr>
        <w:t>录取</w:t>
      </w:r>
      <w:r w:rsidR="00E6712F" w:rsidRPr="006D4CFB">
        <w:rPr>
          <w:rFonts w:ascii="宋体" w:hAnsi="宋体" w:cstheme="minorHAnsi" w:hint="eastAsia"/>
          <w:sz w:val="24"/>
        </w:rPr>
        <w:t>并</w:t>
      </w:r>
      <w:r w:rsidR="00E6712F" w:rsidRPr="006D4CFB">
        <w:rPr>
          <w:rFonts w:ascii="宋体" w:hAnsi="宋体" w:cstheme="minorHAnsi"/>
          <w:sz w:val="24"/>
        </w:rPr>
        <w:t>发放录取通知书</w:t>
      </w:r>
      <w:r w:rsidRPr="006D4CFB">
        <w:rPr>
          <w:rFonts w:ascii="宋体" w:hAnsi="宋体" w:cstheme="minorHAnsi"/>
          <w:sz w:val="24"/>
        </w:rPr>
        <w:t>。录取后，弗林德斯大学为每名学员注册学籍，每名学员将拥有弗林德斯大学的ID号码。 </w:t>
      </w:r>
    </w:p>
    <w:p w14:paraId="2775130A" w14:textId="77777777" w:rsidR="00D7241A" w:rsidRPr="006D4CFB" w:rsidRDefault="00D7241A" w:rsidP="00D7241A">
      <w:pPr>
        <w:spacing w:line="360" w:lineRule="auto"/>
        <w:contextualSpacing/>
        <w:mirrorIndents/>
        <w:rPr>
          <w:rFonts w:ascii="宋体" w:hAnsi="宋体" w:cstheme="minorHAnsi"/>
          <w:sz w:val="24"/>
        </w:rPr>
      </w:pPr>
    </w:p>
    <w:p w14:paraId="51682C3E" w14:textId="3928275C" w:rsidR="00D7241A" w:rsidRPr="006D4CFB" w:rsidRDefault="00D7241A" w:rsidP="00D7241A">
      <w:pPr>
        <w:spacing w:line="360" w:lineRule="auto"/>
        <w:contextualSpacing/>
        <w:mirrorIndents/>
        <w:rPr>
          <w:rFonts w:ascii="宋体" w:hAnsi="宋体" w:cstheme="minorHAnsi"/>
          <w:b/>
          <w:bCs/>
          <w:color w:val="7030A0"/>
          <w:sz w:val="24"/>
        </w:rPr>
      </w:pPr>
      <w:r w:rsidRPr="006D4CFB">
        <w:rPr>
          <w:rFonts w:ascii="宋体" w:hAnsi="宋体" w:cstheme="minorHAnsi"/>
          <w:b/>
          <w:bCs/>
          <w:color w:val="7030A0"/>
          <w:sz w:val="24"/>
          <w:highlight w:val="lightGray"/>
        </w:rPr>
        <w:t>学制学费</w:t>
      </w:r>
      <w:r w:rsidR="00A83F66" w:rsidRPr="006D4CFB">
        <w:rPr>
          <w:rFonts w:ascii="宋体" w:hAnsi="宋体" w:cstheme="minorHAnsi" w:hint="eastAsia"/>
          <w:b/>
          <w:bCs/>
          <w:color w:val="7030A0"/>
          <w:sz w:val="24"/>
          <w:highlight w:val="lightGray"/>
        </w:rPr>
        <w:t>：</w:t>
      </w:r>
    </w:p>
    <w:p w14:paraId="2476168D" w14:textId="77777777" w:rsidR="00D7241A" w:rsidRPr="006D4CFB" w:rsidRDefault="00D7241A" w:rsidP="00D7241A">
      <w:pPr>
        <w:spacing w:line="360" w:lineRule="auto"/>
        <w:contextualSpacing/>
        <w:mirrorIndents/>
        <w:rPr>
          <w:rFonts w:ascii="宋体" w:hAnsi="宋体" w:cstheme="minorHAnsi"/>
          <w:sz w:val="24"/>
        </w:rPr>
      </w:pPr>
      <w:r w:rsidRPr="006D4CFB">
        <w:rPr>
          <w:rFonts w:ascii="宋体" w:hAnsi="宋体" w:cstheme="minorHAnsi"/>
          <w:sz w:val="24"/>
        </w:rPr>
        <w:t>1. 学制：两年</w:t>
      </w:r>
    </w:p>
    <w:p w14:paraId="614BD266" w14:textId="7D94911F" w:rsidR="00D7241A" w:rsidRPr="006D4CFB" w:rsidRDefault="00D7241A" w:rsidP="00D7241A">
      <w:pPr>
        <w:spacing w:line="360" w:lineRule="auto"/>
        <w:contextualSpacing/>
        <w:mirrorIndents/>
        <w:rPr>
          <w:rFonts w:ascii="宋体" w:hAnsi="宋体" w:cstheme="minorHAnsi"/>
          <w:sz w:val="24"/>
        </w:rPr>
      </w:pPr>
      <w:r w:rsidRPr="006D4CFB">
        <w:rPr>
          <w:rFonts w:ascii="宋体" w:hAnsi="宋体" w:cstheme="minorHAnsi"/>
          <w:sz w:val="24"/>
        </w:rPr>
        <w:t>2. 学费：</w:t>
      </w:r>
      <w:r w:rsidR="00B556C0" w:rsidRPr="006D4CFB">
        <w:rPr>
          <w:rFonts w:ascii="宋体" w:hAnsi="宋体" w:cstheme="minorHAnsi" w:hint="eastAsia"/>
          <w:sz w:val="24"/>
        </w:rPr>
        <w:t>1</w:t>
      </w:r>
      <w:r w:rsidR="00B556C0" w:rsidRPr="006D4CFB">
        <w:rPr>
          <w:rFonts w:ascii="宋体" w:hAnsi="宋体" w:cstheme="minorHAnsi"/>
          <w:sz w:val="24"/>
        </w:rPr>
        <w:t>2</w:t>
      </w:r>
      <w:r w:rsidR="00B556C0" w:rsidRPr="006D4CFB">
        <w:rPr>
          <w:rFonts w:ascii="宋体" w:hAnsi="宋体" w:cstheme="minorHAnsi" w:hint="eastAsia"/>
          <w:sz w:val="24"/>
        </w:rPr>
        <w:t>万人民币分两</w:t>
      </w:r>
      <w:r w:rsidR="00430EC5">
        <w:rPr>
          <w:rFonts w:ascii="宋体" w:hAnsi="宋体" w:cstheme="minorHAnsi" w:hint="eastAsia"/>
          <w:sz w:val="24"/>
        </w:rPr>
        <w:t>学</w:t>
      </w:r>
      <w:r w:rsidR="00B556C0" w:rsidRPr="006D4CFB">
        <w:rPr>
          <w:rFonts w:ascii="宋体" w:hAnsi="宋体" w:cstheme="minorHAnsi" w:hint="eastAsia"/>
          <w:sz w:val="24"/>
        </w:rPr>
        <w:t>年支付</w:t>
      </w:r>
      <w:r w:rsidR="00430EC5">
        <w:rPr>
          <w:rFonts w:ascii="宋体" w:hAnsi="宋体" w:cstheme="minorHAnsi" w:hint="eastAsia"/>
          <w:sz w:val="24"/>
        </w:rPr>
        <w:t>。</w:t>
      </w:r>
    </w:p>
    <w:p w14:paraId="2E5E7ADB" w14:textId="77777777" w:rsidR="00D7241A" w:rsidRPr="006D4CFB" w:rsidRDefault="00D7241A" w:rsidP="00D7241A">
      <w:pPr>
        <w:spacing w:line="360" w:lineRule="auto"/>
        <w:contextualSpacing/>
        <w:mirrorIndents/>
        <w:rPr>
          <w:rFonts w:ascii="宋体" w:hAnsi="宋体" w:cstheme="minorHAnsi"/>
          <w:sz w:val="24"/>
        </w:rPr>
      </w:pPr>
    </w:p>
    <w:p w14:paraId="799BF048" w14:textId="79B8459A" w:rsidR="00D7241A" w:rsidRPr="006D4CFB" w:rsidRDefault="00A83F66" w:rsidP="00D7241A">
      <w:pPr>
        <w:spacing w:line="360" w:lineRule="auto"/>
        <w:contextualSpacing/>
        <w:mirrorIndents/>
        <w:rPr>
          <w:rFonts w:ascii="宋体" w:hAnsi="宋体" w:cstheme="minorHAnsi"/>
          <w:b/>
          <w:bCs/>
          <w:color w:val="7030A0"/>
          <w:sz w:val="24"/>
        </w:rPr>
      </w:pPr>
      <w:r w:rsidRPr="006D4CFB">
        <w:rPr>
          <w:rFonts w:ascii="宋体" w:hAnsi="宋体" w:cstheme="minorHAnsi" w:hint="eastAsia"/>
          <w:b/>
          <w:bCs/>
          <w:color w:val="7030A0"/>
          <w:sz w:val="24"/>
          <w:highlight w:val="lightGray"/>
        </w:rPr>
        <w:t>教务教学：</w:t>
      </w:r>
    </w:p>
    <w:p w14:paraId="6E5DFA5B" w14:textId="646C12C0" w:rsidR="00D7241A" w:rsidRPr="006D4CFB" w:rsidRDefault="00D7241A" w:rsidP="00A94096">
      <w:pPr>
        <w:pStyle w:val="aa"/>
        <w:numPr>
          <w:ilvl w:val="0"/>
          <w:numId w:val="12"/>
        </w:numPr>
        <w:spacing w:line="360" w:lineRule="auto"/>
        <w:ind w:firstLineChars="0"/>
        <w:contextualSpacing/>
        <w:mirrorIndents/>
        <w:jc w:val="both"/>
        <w:rPr>
          <w:rFonts w:ascii="宋体" w:hAnsi="宋体" w:cstheme="minorHAnsi"/>
          <w:sz w:val="24"/>
        </w:rPr>
      </w:pPr>
      <w:r w:rsidRPr="006D4CFB">
        <w:rPr>
          <w:rFonts w:ascii="宋体" w:hAnsi="宋体" w:cstheme="minorHAnsi"/>
          <w:sz w:val="24"/>
        </w:rPr>
        <w:t xml:space="preserve"> 开学时间：</w:t>
      </w:r>
    </w:p>
    <w:p w14:paraId="265A6D2C" w14:textId="461BCE3A" w:rsidR="00D7241A" w:rsidRPr="006D4CFB" w:rsidRDefault="00D7241A" w:rsidP="00D7241A">
      <w:pPr>
        <w:spacing w:line="360" w:lineRule="auto"/>
        <w:ind w:firstLineChars="200" w:firstLine="480"/>
        <w:contextualSpacing/>
        <w:mirrorIndents/>
        <w:jc w:val="both"/>
        <w:rPr>
          <w:rFonts w:ascii="宋体" w:hAnsi="宋体" w:cstheme="minorHAnsi"/>
          <w:sz w:val="24"/>
        </w:rPr>
      </w:pPr>
      <w:r w:rsidRPr="006D4CFB">
        <w:rPr>
          <w:rFonts w:ascii="宋体" w:hAnsi="宋体" w:cstheme="minorHAnsi"/>
          <w:sz w:val="24"/>
        </w:rPr>
        <w:t>春季：</w:t>
      </w:r>
      <w:r w:rsidR="00051750">
        <w:rPr>
          <w:rFonts w:ascii="宋体" w:hAnsi="宋体" w:cstheme="minorHAnsi" w:hint="eastAsia"/>
          <w:sz w:val="24"/>
        </w:rPr>
        <w:t>通常是每年1-</w:t>
      </w:r>
      <w:r w:rsidR="00051750">
        <w:rPr>
          <w:rFonts w:ascii="宋体" w:hAnsi="宋体" w:cstheme="minorHAnsi"/>
          <w:sz w:val="24"/>
        </w:rPr>
        <w:t>3</w:t>
      </w:r>
      <w:r w:rsidR="00051750">
        <w:rPr>
          <w:rFonts w:ascii="宋体" w:hAnsi="宋体" w:cstheme="minorHAnsi" w:hint="eastAsia"/>
          <w:sz w:val="24"/>
        </w:rPr>
        <w:t>月组织桥梁课程培训，</w:t>
      </w:r>
      <w:r w:rsidRPr="006D4CFB">
        <w:rPr>
          <w:rFonts w:ascii="宋体" w:hAnsi="宋体" w:cstheme="minorHAnsi"/>
          <w:sz w:val="24"/>
        </w:rPr>
        <w:t>4月入学考试、6月开学典礼；</w:t>
      </w:r>
    </w:p>
    <w:p w14:paraId="761AEB0D" w14:textId="17FBC8C1" w:rsidR="00D7241A" w:rsidRPr="006D4CFB" w:rsidRDefault="00D7241A" w:rsidP="00D7241A">
      <w:pPr>
        <w:spacing w:line="360" w:lineRule="auto"/>
        <w:ind w:firstLineChars="200" w:firstLine="480"/>
        <w:contextualSpacing/>
        <w:mirrorIndents/>
        <w:jc w:val="both"/>
        <w:rPr>
          <w:rFonts w:ascii="宋体" w:hAnsi="宋体" w:cstheme="minorHAnsi"/>
          <w:sz w:val="24"/>
        </w:rPr>
      </w:pPr>
      <w:r w:rsidRPr="006D4CFB">
        <w:rPr>
          <w:rFonts w:ascii="宋体" w:hAnsi="宋体" w:cstheme="minorHAnsi"/>
          <w:sz w:val="24"/>
        </w:rPr>
        <w:t>秋季：</w:t>
      </w:r>
      <w:r w:rsidR="00051750">
        <w:rPr>
          <w:rFonts w:ascii="宋体" w:hAnsi="宋体" w:cstheme="minorHAnsi" w:hint="eastAsia"/>
          <w:sz w:val="24"/>
        </w:rPr>
        <w:t>通常是每年</w:t>
      </w:r>
      <w:r w:rsidR="00051750">
        <w:rPr>
          <w:rFonts w:ascii="宋体" w:hAnsi="宋体" w:cstheme="minorHAnsi"/>
          <w:sz w:val="24"/>
        </w:rPr>
        <w:t>7</w:t>
      </w:r>
      <w:r w:rsidR="00051750">
        <w:rPr>
          <w:rFonts w:ascii="宋体" w:hAnsi="宋体" w:cstheme="minorHAnsi" w:hint="eastAsia"/>
          <w:sz w:val="24"/>
        </w:rPr>
        <w:t>-</w:t>
      </w:r>
      <w:r w:rsidR="00051750">
        <w:rPr>
          <w:rFonts w:ascii="宋体" w:hAnsi="宋体" w:cstheme="minorHAnsi"/>
          <w:sz w:val="24"/>
        </w:rPr>
        <w:t>8</w:t>
      </w:r>
      <w:r w:rsidR="00051750">
        <w:rPr>
          <w:rFonts w:ascii="宋体" w:hAnsi="宋体" w:cstheme="minorHAnsi" w:hint="eastAsia"/>
          <w:sz w:val="24"/>
        </w:rPr>
        <w:t>月组织桥梁课程培训，</w:t>
      </w:r>
      <w:r w:rsidRPr="006D4CFB">
        <w:rPr>
          <w:rFonts w:ascii="宋体" w:hAnsi="宋体" w:cstheme="minorHAnsi"/>
          <w:sz w:val="24"/>
        </w:rPr>
        <w:t>9月入学考试、11月开学典礼；</w:t>
      </w:r>
    </w:p>
    <w:p w14:paraId="01B8492A" w14:textId="77777777" w:rsidR="00D7241A" w:rsidRPr="006D4CFB" w:rsidRDefault="00D7241A" w:rsidP="00BC2034">
      <w:pPr>
        <w:widowControl w:val="0"/>
        <w:spacing w:line="360" w:lineRule="auto"/>
        <w:contextualSpacing/>
        <w:mirrorIndents/>
        <w:jc w:val="both"/>
        <w:rPr>
          <w:rFonts w:ascii="宋体" w:hAnsi="宋体" w:cstheme="minorHAnsi"/>
          <w:sz w:val="24"/>
        </w:rPr>
      </w:pPr>
      <w:r w:rsidRPr="006D4CFB">
        <w:rPr>
          <w:rFonts w:ascii="宋体" w:hAnsi="宋体" w:cstheme="minorHAnsi"/>
          <w:sz w:val="24"/>
        </w:rPr>
        <w:t>2. 上课地点：南开大学（八里台校区）</w:t>
      </w:r>
    </w:p>
    <w:p w14:paraId="15DB720E" w14:textId="62B29675" w:rsidR="00D7241A" w:rsidRPr="00322F45" w:rsidRDefault="00D7241A" w:rsidP="00BC2034">
      <w:pPr>
        <w:widowControl w:val="0"/>
        <w:spacing w:line="360" w:lineRule="auto"/>
        <w:contextualSpacing/>
        <w:mirrorIndents/>
        <w:jc w:val="both"/>
        <w:rPr>
          <w:rFonts w:ascii="宋体" w:hAnsi="宋体" w:cstheme="minorHAnsi"/>
          <w:b/>
          <w:bCs/>
          <w:sz w:val="24"/>
        </w:rPr>
      </w:pPr>
      <w:r w:rsidRPr="006D4CFB">
        <w:rPr>
          <w:rFonts w:ascii="宋体" w:hAnsi="宋体" w:cstheme="minorHAnsi"/>
          <w:sz w:val="24"/>
        </w:rPr>
        <w:t>3. 上课形式：不脱产、业余学习</w:t>
      </w:r>
      <w:r w:rsidR="00884A32">
        <w:rPr>
          <w:rFonts w:ascii="宋体" w:hAnsi="宋体" w:cstheme="minorHAnsi" w:hint="eastAsia"/>
          <w:sz w:val="24"/>
        </w:rPr>
        <w:t>，</w:t>
      </w:r>
      <w:r w:rsidR="00884A32" w:rsidRPr="00322F45">
        <w:rPr>
          <w:rFonts w:ascii="宋体" w:hAnsi="宋体" w:cstheme="minorHAnsi" w:hint="eastAsia"/>
          <w:b/>
          <w:bCs/>
          <w:sz w:val="24"/>
        </w:rPr>
        <w:t>英文课程配备课堂翻译。</w:t>
      </w:r>
    </w:p>
    <w:p w14:paraId="1EB3337F"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4. 上课时间：集中学习（每月集中授课一次），每次课程三至四天（周四至周日或周五至周日）。</w:t>
      </w:r>
    </w:p>
    <w:p w14:paraId="5BCB404A"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5. 课程学习安排：</w:t>
      </w:r>
    </w:p>
    <w:p w14:paraId="1F6E36B8" w14:textId="77777777" w:rsidR="00D7241A" w:rsidRPr="006D4CFB" w:rsidRDefault="00D7241A" w:rsidP="00D7241A">
      <w:pPr>
        <w:spacing w:line="360" w:lineRule="auto"/>
        <w:ind w:firstLineChars="50" w:firstLine="120"/>
        <w:contextualSpacing/>
        <w:mirrorIndents/>
        <w:jc w:val="both"/>
        <w:rPr>
          <w:rFonts w:ascii="宋体" w:hAnsi="宋体" w:cstheme="minorHAnsi"/>
          <w:sz w:val="24"/>
        </w:rPr>
      </w:pPr>
      <w:r w:rsidRPr="006D4CFB">
        <w:rPr>
          <w:rFonts w:ascii="宋体" w:hAnsi="宋体" w:cstheme="minorHAnsi"/>
          <w:sz w:val="24"/>
        </w:rPr>
        <w:t>1）澳方课程由澳大利亚弗林德斯大学教师授课，</w:t>
      </w:r>
      <w:r w:rsidRPr="006D4CFB">
        <w:rPr>
          <w:rFonts w:ascii="宋体" w:hAnsi="宋体" w:cstheme="minorHAnsi"/>
          <w:kern w:val="0"/>
          <w:sz w:val="24"/>
          <w:bdr w:val="none" w:sz="0" w:space="0" w:color="auto" w:frame="1"/>
        </w:rPr>
        <w:t>以课堂测试及课后英文论文形式进行课程考核。</w:t>
      </w:r>
    </w:p>
    <w:p w14:paraId="6235F088" w14:textId="77777777" w:rsidR="00D7241A" w:rsidRPr="006D4CFB" w:rsidRDefault="00D7241A" w:rsidP="00D7241A">
      <w:pPr>
        <w:spacing w:line="360" w:lineRule="auto"/>
        <w:ind w:firstLineChars="50" w:firstLine="120"/>
        <w:contextualSpacing/>
        <w:mirrorIndents/>
        <w:jc w:val="both"/>
        <w:rPr>
          <w:rFonts w:ascii="宋体" w:hAnsi="宋体" w:cstheme="minorHAnsi"/>
          <w:sz w:val="24"/>
        </w:rPr>
      </w:pPr>
      <w:r w:rsidRPr="006D4CFB">
        <w:rPr>
          <w:rFonts w:ascii="宋体" w:hAnsi="宋体" w:cstheme="minorHAnsi"/>
          <w:sz w:val="24"/>
        </w:rPr>
        <w:t>2）中方课程由南开大学教师授课，</w:t>
      </w:r>
      <w:r w:rsidRPr="006D4CFB">
        <w:rPr>
          <w:rFonts w:ascii="宋体" w:hAnsi="宋体" w:cstheme="minorHAnsi"/>
          <w:kern w:val="0"/>
          <w:sz w:val="24"/>
          <w:bdr w:val="none" w:sz="0" w:space="0" w:color="auto" w:frame="1"/>
        </w:rPr>
        <w:t>以考试或中文论文形式进行课程考核。</w:t>
      </w:r>
    </w:p>
    <w:p w14:paraId="4A597A61" w14:textId="77777777" w:rsidR="00D7241A" w:rsidRPr="006D4CFB" w:rsidRDefault="00D7241A" w:rsidP="00D7241A">
      <w:pPr>
        <w:spacing w:line="360" w:lineRule="auto"/>
        <w:contextualSpacing/>
        <w:mirrorIndents/>
        <w:rPr>
          <w:rFonts w:ascii="宋体" w:hAnsi="宋体" w:cstheme="minorHAnsi"/>
          <w:sz w:val="24"/>
        </w:rPr>
      </w:pPr>
    </w:p>
    <w:p w14:paraId="65B8C76F" w14:textId="3A423449" w:rsidR="00D7241A" w:rsidRPr="006D4CFB" w:rsidRDefault="00D7241A" w:rsidP="00D7241A">
      <w:pPr>
        <w:spacing w:line="360" w:lineRule="auto"/>
        <w:contextualSpacing/>
        <w:mirrorIndents/>
        <w:rPr>
          <w:rFonts w:ascii="宋体" w:hAnsi="宋体" w:cstheme="minorHAnsi"/>
          <w:b/>
          <w:bCs/>
          <w:color w:val="7030A0"/>
          <w:sz w:val="24"/>
        </w:rPr>
      </w:pPr>
      <w:r w:rsidRPr="006D4CFB">
        <w:rPr>
          <w:rFonts w:ascii="宋体" w:hAnsi="宋体" w:cstheme="minorHAnsi"/>
          <w:b/>
          <w:bCs/>
          <w:color w:val="7030A0"/>
          <w:sz w:val="24"/>
          <w:highlight w:val="lightGray"/>
        </w:rPr>
        <w:t>学位授予</w:t>
      </w:r>
      <w:r w:rsidR="00A83F66" w:rsidRPr="006D4CFB">
        <w:rPr>
          <w:rFonts w:ascii="宋体" w:hAnsi="宋体" w:cstheme="minorHAnsi" w:hint="eastAsia"/>
          <w:b/>
          <w:bCs/>
          <w:color w:val="7030A0"/>
          <w:sz w:val="24"/>
          <w:highlight w:val="lightGray"/>
        </w:rPr>
        <w:t>：</w:t>
      </w:r>
    </w:p>
    <w:p w14:paraId="7CC7D240"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学员</w:t>
      </w:r>
      <w:r w:rsidRPr="006D4CFB">
        <w:rPr>
          <w:rFonts w:ascii="宋体" w:hAnsi="宋体" w:cstheme="minorHAnsi" w:hint="eastAsia"/>
          <w:sz w:val="24"/>
        </w:rPr>
        <w:t>按规定</w:t>
      </w:r>
      <w:r w:rsidRPr="006D4CFB">
        <w:rPr>
          <w:rFonts w:ascii="宋体" w:hAnsi="宋体" w:cstheme="minorHAnsi"/>
          <w:sz w:val="24"/>
        </w:rPr>
        <w:t>修满学分，且成绩合格，将被授予澳大利亚弗林德斯大学硕士学位证书</w:t>
      </w:r>
      <w:r w:rsidRPr="006D4CFB">
        <w:rPr>
          <w:rFonts w:ascii="宋体" w:hAnsi="宋体" w:cstheme="minorHAnsi" w:hint="eastAsia"/>
          <w:sz w:val="24"/>
        </w:rPr>
        <w:t>。</w:t>
      </w:r>
      <w:r w:rsidRPr="006D4CFB">
        <w:rPr>
          <w:rFonts w:ascii="宋体" w:hAnsi="宋体" w:cstheme="minorHAnsi"/>
          <w:sz w:val="24"/>
        </w:rPr>
        <w:t>所获得的</w:t>
      </w:r>
      <w:r w:rsidRPr="006D4CFB">
        <w:rPr>
          <w:rFonts w:ascii="宋体" w:hAnsi="宋体" w:cstheme="minorHAnsi" w:hint="eastAsia"/>
          <w:sz w:val="24"/>
        </w:rPr>
        <w:t>硕士学位</w:t>
      </w:r>
      <w:r w:rsidRPr="006D4CFB">
        <w:rPr>
          <w:rFonts w:ascii="宋体" w:hAnsi="宋体" w:cstheme="minorHAnsi"/>
          <w:sz w:val="24"/>
        </w:rPr>
        <w:t>可在</w:t>
      </w:r>
      <w:r w:rsidRPr="006D4CFB">
        <w:rPr>
          <w:rFonts w:ascii="宋体" w:hAnsi="宋体" w:cstheme="minorHAnsi"/>
          <w:b/>
          <w:bCs/>
          <w:color w:val="7030A0"/>
          <w:sz w:val="24"/>
        </w:rPr>
        <w:t>中国教育部留学服务中心进行学历学位认证。</w:t>
      </w:r>
    </w:p>
    <w:p w14:paraId="18D9D4CB" w14:textId="77777777" w:rsidR="00D7241A" w:rsidRPr="006D4CFB" w:rsidRDefault="00D7241A" w:rsidP="00D7241A">
      <w:pPr>
        <w:spacing w:line="360" w:lineRule="auto"/>
        <w:contextualSpacing/>
        <w:mirrorIndents/>
        <w:rPr>
          <w:rFonts w:ascii="宋体" w:hAnsi="宋体" w:cstheme="minorHAnsi"/>
          <w:sz w:val="24"/>
        </w:rPr>
      </w:pPr>
    </w:p>
    <w:p w14:paraId="77C526D1" w14:textId="428132F2" w:rsidR="00D7241A" w:rsidRPr="006D4CFB" w:rsidRDefault="00D7241A" w:rsidP="00D7241A">
      <w:pPr>
        <w:spacing w:line="360" w:lineRule="auto"/>
        <w:contextualSpacing/>
        <w:mirrorIndents/>
        <w:rPr>
          <w:rFonts w:ascii="宋体" w:hAnsi="宋体" w:cstheme="minorHAnsi"/>
          <w:b/>
          <w:bCs/>
          <w:color w:val="7030A0"/>
          <w:sz w:val="24"/>
        </w:rPr>
      </w:pPr>
      <w:r w:rsidRPr="006D4CFB">
        <w:rPr>
          <w:rFonts w:ascii="宋体" w:hAnsi="宋体" w:cstheme="minorHAnsi"/>
          <w:b/>
          <w:bCs/>
          <w:color w:val="7030A0"/>
          <w:sz w:val="24"/>
          <w:highlight w:val="lightGray"/>
        </w:rPr>
        <w:t>报名事宜</w:t>
      </w:r>
      <w:r w:rsidR="00A83F66" w:rsidRPr="006D4CFB">
        <w:rPr>
          <w:rFonts w:ascii="宋体" w:hAnsi="宋体" w:cstheme="minorHAnsi" w:hint="eastAsia"/>
          <w:b/>
          <w:bCs/>
          <w:color w:val="7030A0"/>
          <w:sz w:val="24"/>
          <w:highlight w:val="lightGray"/>
        </w:rPr>
        <w:t>：</w:t>
      </w:r>
    </w:p>
    <w:p w14:paraId="616F0D2B" w14:textId="585C5B88" w:rsidR="00D7241A" w:rsidRPr="006D4CFB" w:rsidRDefault="00D7241A" w:rsidP="00D7241A">
      <w:pPr>
        <w:spacing w:line="360" w:lineRule="auto"/>
        <w:contextualSpacing/>
        <w:mirrorIndents/>
        <w:jc w:val="both"/>
        <w:rPr>
          <w:rStyle w:val="30"/>
          <w:rFonts w:ascii="宋体" w:eastAsia="宋体" w:hAnsi="宋体"/>
          <w:b w:val="0"/>
          <w:color w:val="FF0000"/>
        </w:rPr>
      </w:pPr>
      <w:r w:rsidRPr="006D4CFB">
        <w:rPr>
          <w:rFonts w:ascii="宋体" w:hAnsi="宋体" w:cstheme="minorHAnsi"/>
          <w:sz w:val="24"/>
        </w:rPr>
        <w:t>1. 报名条件：</w:t>
      </w:r>
      <w:r w:rsidRPr="006D4CFB">
        <w:rPr>
          <w:rStyle w:val="30"/>
          <w:rFonts w:ascii="宋体" w:eastAsia="宋体" w:hAnsi="宋体" w:hint="eastAsia"/>
          <w:b w:val="0"/>
          <w:sz w:val="24"/>
          <w:szCs w:val="24"/>
        </w:rPr>
        <w:t>本科学历及</w:t>
      </w:r>
      <w:r w:rsidR="00FE45B4">
        <w:rPr>
          <w:rStyle w:val="30"/>
          <w:rFonts w:ascii="宋体" w:eastAsia="宋体" w:hAnsi="宋体" w:hint="eastAsia"/>
          <w:b w:val="0"/>
          <w:sz w:val="24"/>
          <w:szCs w:val="24"/>
        </w:rPr>
        <w:t>以上学历</w:t>
      </w:r>
      <w:r w:rsidRPr="006D4CFB">
        <w:rPr>
          <w:rStyle w:val="30"/>
          <w:rFonts w:ascii="宋体" w:eastAsia="宋体" w:hAnsi="宋体" w:hint="eastAsia"/>
          <w:b w:val="0"/>
          <w:sz w:val="24"/>
          <w:szCs w:val="24"/>
        </w:rPr>
        <w:t>（</w:t>
      </w:r>
      <w:r w:rsidRPr="006D4CFB">
        <w:rPr>
          <w:rStyle w:val="30"/>
          <w:rFonts w:ascii="宋体" w:eastAsia="宋体" w:hAnsi="宋体"/>
          <w:b w:val="0"/>
          <w:sz w:val="24"/>
          <w:szCs w:val="24"/>
        </w:rPr>
        <w:t>国民教育系列）</w:t>
      </w:r>
      <w:r w:rsidRPr="006D4CFB">
        <w:rPr>
          <w:rStyle w:val="30"/>
          <w:rFonts w:ascii="宋体" w:eastAsia="宋体" w:hAnsi="宋体" w:hint="eastAsia"/>
          <w:b w:val="0"/>
          <w:sz w:val="24"/>
          <w:szCs w:val="24"/>
        </w:rPr>
        <w:t>，具有</w:t>
      </w:r>
      <w:r w:rsidRPr="006D4CFB">
        <w:rPr>
          <w:rStyle w:val="30"/>
          <w:rFonts w:ascii="宋体" w:eastAsia="宋体" w:hAnsi="宋体"/>
          <w:b w:val="0"/>
          <w:sz w:val="24"/>
          <w:szCs w:val="24"/>
        </w:rPr>
        <w:t>一定英语</w:t>
      </w:r>
      <w:r w:rsidRPr="006D4CFB">
        <w:rPr>
          <w:rStyle w:val="30"/>
          <w:rFonts w:ascii="宋体" w:eastAsia="宋体" w:hAnsi="宋体" w:hint="eastAsia"/>
          <w:b w:val="0"/>
          <w:sz w:val="24"/>
          <w:szCs w:val="24"/>
        </w:rPr>
        <w:t>能力</w:t>
      </w:r>
      <w:r w:rsidRPr="006D4CFB">
        <w:rPr>
          <w:rStyle w:val="30"/>
          <w:rFonts w:ascii="宋体" w:eastAsia="宋体" w:hAnsi="宋体"/>
          <w:b w:val="0"/>
          <w:sz w:val="24"/>
          <w:szCs w:val="24"/>
        </w:rPr>
        <w:t>、身体健康的在职人员</w:t>
      </w:r>
      <w:r w:rsidRPr="006D4CFB">
        <w:rPr>
          <w:rStyle w:val="30"/>
          <w:rFonts w:ascii="宋体" w:eastAsia="宋体" w:hAnsi="宋体" w:hint="eastAsia"/>
          <w:b w:val="0"/>
          <w:sz w:val="24"/>
          <w:szCs w:val="24"/>
        </w:rPr>
        <w:t>。</w:t>
      </w:r>
    </w:p>
    <w:p w14:paraId="7C592487"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2. 招生对象：各行业具有管理工作经验的人员。</w:t>
      </w:r>
    </w:p>
    <w:p w14:paraId="02DB3D31"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lastRenderedPageBreak/>
        <w:t>3. 报名时间：即日起开始报名，额满为止。</w:t>
      </w:r>
    </w:p>
    <w:p w14:paraId="2FC734E1"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4. 报名时需提交材料：请见附件《申请条件及需提交材料清单》。</w:t>
      </w:r>
    </w:p>
    <w:p w14:paraId="08445870" w14:textId="77777777" w:rsidR="00D7241A" w:rsidRPr="006D4CFB" w:rsidRDefault="00D7241A" w:rsidP="00D7241A">
      <w:pPr>
        <w:spacing w:line="360" w:lineRule="auto"/>
        <w:contextualSpacing/>
        <w:mirrorIndents/>
        <w:jc w:val="both"/>
        <w:rPr>
          <w:rFonts w:ascii="宋体" w:hAnsi="宋体" w:cstheme="minorHAnsi"/>
          <w:sz w:val="24"/>
        </w:rPr>
      </w:pPr>
      <w:r w:rsidRPr="006D4CFB">
        <w:rPr>
          <w:rFonts w:ascii="宋体" w:hAnsi="宋体" w:cstheme="minorHAnsi"/>
          <w:sz w:val="24"/>
        </w:rPr>
        <w:t>5. 报名录取流程：</w:t>
      </w:r>
    </w:p>
    <w:p w14:paraId="410169C0" w14:textId="570FCFD1" w:rsidR="00D7241A" w:rsidRPr="00FB664F" w:rsidRDefault="00D7241A" w:rsidP="00D7241A">
      <w:pPr>
        <w:spacing w:line="360" w:lineRule="auto"/>
        <w:ind w:firstLineChars="50" w:firstLine="120"/>
        <w:contextualSpacing/>
        <w:mirrorIndents/>
        <w:jc w:val="both"/>
        <w:rPr>
          <w:rFonts w:ascii="宋体" w:hAnsi="宋体" w:cstheme="minorHAnsi"/>
          <w:b/>
          <w:bCs/>
          <w:sz w:val="24"/>
        </w:rPr>
      </w:pPr>
      <w:r w:rsidRPr="006D4CFB">
        <w:rPr>
          <w:rFonts w:ascii="宋体" w:hAnsi="宋体" w:cstheme="minorHAnsi"/>
          <w:sz w:val="24"/>
        </w:rPr>
        <w:t>1）填写</w:t>
      </w:r>
      <w:r w:rsidR="00E57642" w:rsidRPr="00E57642">
        <w:rPr>
          <w:rFonts w:ascii="宋体" w:hAnsi="宋体" w:cstheme="minorHAnsi"/>
          <w:sz w:val="24"/>
        </w:rPr>
        <w:t>《</w:t>
      </w:r>
      <w:r w:rsidR="00E57642" w:rsidRPr="006D4CFB">
        <w:rPr>
          <w:rFonts w:ascii="宋体" w:hAnsi="宋体" w:cstheme="minorHAnsi"/>
          <w:sz w:val="24"/>
        </w:rPr>
        <w:t>中文</w:t>
      </w:r>
      <w:r w:rsidR="00E57642" w:rsidRPr="00E57642">
        <w:rPr>
          <w:rFonts w:ascii="宋体" w:hAnsi="宋体" w:cstheme="minorHAnsi"/>
          <w:sz w:val="24"/>
        </w:rPr>
        <w:t>申请表》</w:t>
      </w:r>
      <w:r w:rsidR="00E57642">
        <w:rPr>
          <w:rFonts w:ascii="宋体" w:hAnsi="宋体" w:cstheme="minorHAnsi" w:hint="eastAsia"/>
          <w:sz w:val="24"/>
        </w:rPr>
        <w:t>连同学历证书</w:t>
      </w:r>
      <w:r w:rsidR="00102813">
        <w:rPr>
          <w:rFonts w:ascii="宋体" w:hAnsi="宋体" w:cstheme="minorHAnsi" w:hint="eastAsia"/>
          <w:sz w:val="24"/>
        </w:rPr>
        <w:t>扫描</w:t>
      </w:r>
      <w:r w:rsidR="00E57642">
        <w:rPr>
          <w:rFonts w:ascii="宋体" w:hAnsi="宋体" w:cstheme="minorHAnsi" w:hint="eastAsia"/>
          <w:sz w:val="24"/>
        </w:rPr>
        <w:t xml:space="preserve">件发 </w:t>
      </w:r>
      <w:r w:rsidR="00A9178F">
        <w:rPr>
          <w:rFonts w:ascii="宋体" w:hAnsi="宋体" w:cstheme="minorHAnsi" w:hint="eastAsia"/>
          <w:sz w:val="24"/>
        </w:rPr>
        <w:t xml:space="preserve">至 </w:t>
      </w:r>
      <w:r w:rsidR="00A9178F" w:rsidRPr="00FB664F">
        <w:rPr>
          <w:rFonts w:ascii="宋体" w:hAnsi="宋体" w:hint="eastAsia"/>
          <w:b/>
          <w:bCs/>
          <w:sz w:val="24"/>
        </w:rPr>
        <w:t>FLinders@inankai.com</w:t>
      </w:r>
    </w:p>
    <w:p w14:paraId="6E42B2E7" w14:textId="4EDC148D" w:rsidR="00D7241A" w:rsidRPr="006D4CFB" w:rsidRDefault="00D7241A" w:rsidP="00D7241A">
      <w:pPr>
        <w:spacing w:line="360" w:lineRule="auto"/>
        <w:ind w:firstLineChars="50" w:firstLine="120"/>
        <w:contextualSpacing/>
        <w:mirrorIndents/>
        <w:jc w:val="both"/>
        <w:rPr>
          <w:rFonts w:ascii="宋体" w:hAnsi="宋体" w:cstheme="minorHAnsi"/>
          <w:sz w:val="24"/>
        </w:rPr>
      </w:pPr>
      <w:r w:rsidRPr="006D4CFB">
        <w:rPr>
          <w:rFonts w:ascii="宋体" w:hAnsi="宋体" w:cstheme="minorHAnsi"/>
          <w:sz w:val="24"/>
        </w:rPr>
        <w:t>2）</w:t>
      </w:r>
      <w:r w:rsidR="00E57642">
        <w:rPr>
          <w:rFonts w:ascii="宋体" w:hAnsi="宋体" w:cstheme="minorHAnsi" w:hint="eastAsia"/>
          <w:sz w:val="24"/>
        </w:rPr>
        <w:t>所</w:t>
      </w:r>
      <w:r w:rsidRPr="006D4CFB">
        <w:rPr>
          <w:rFonts w:ascii="宋体" w:hAnsi="宋体" w:cstheme="minorHAnsi"/>
          <w:sz w:val="24"/>
        </w:rPr>
        <w:t>提交</w:t>
      </w:r>
      <w:r w:rsidR="00A9178F">
        <w:rPr>
          <w:rFonts w:ascii="宋体" w:hAnsi="宋体" w:cstheme="minorHAnsi" w:hint="eastAsia"/>
          <w:sz w:val="24"/>
        </w:rPr>
        <w:t>中文</w:t>
      </w:r>
      <w:r w:rsidR="00A83F66" w:rsidRPr="006D4CFB">
        <w:rPr>
          <w:rFonts w:ascii="宋体" w:hAnsi="宋体" w:cstheme="minorHAnsi" w:hint="eastAsia"/>
          <w:sz w:val="24"/>
        </w:rPr>
        <w:t>申请</w:t>
      </w:r>
      <w:r w:rsidR="00A9178F">
        <w:rPr>
          <w:rFonts w:ascii="宋体" w:hAnsi="宋体" w:cstheme="minorHAnsi" w:hint="eastAsia"/>
          <w:sz w:val="24"/>
        </w:rPr>
        <w:t>合格</w:t>
      </w:r>
      <w:r w:rsidR="00FE45B4">
        <w:rPr>
          <w:rFonts w:ascii="宋体" w:hAnsi="宋体" w:cstheme="minorHAnsi" w:hint="eastAsia"/>
          <w:sz w:val="24"/>
        </w:rPr>
        <w:t>后</w:t>
      </w:r>
      <w:r w:rsidR="00E57642">
        <w:rPr>
          <w:rFonts w:ascii="宋体" w:hAnsi="宋体" w:cstheme="minorHAnsi" w:hint="eastAsia"/>
          <w:sz w:val="24"/>
        </w:rPr>
        <w:t>，相关老师会联系</w:t>
      </w:r>
      <w:r w:rsidR="00A9178F">
        <w:rPr>
          <w:rFonts w:ascii="宋体" w:hAnsi="宋体" w:cstheme="minorHAnsi" w:hint="eastAsia"/>
          <w:sz w:val="24"/>
        </w:rPr>
        <w:t>继续准备其他资料</w:t>
      </w:r>
      <w:r w:rsidRPr="006D4CFB">
        <w:rPr>
          <w:rFonts w:ascii="宋体" w:hAnsi="宋体" w:cstheme="minorHAnsi"/>
          <w:sz w:val="24"/>
        </w:rPr>
        <w:t>；</w:t>
      </w:r>
    </w:p>
    <w:p w14:paraId="0FD6450D" w14:textId="32522015" w:rsidR="00D7241A" w:rsidRPr="006D4CFB" w:rsidRDefault="00D7241A" w:rsidP="00D7241A">
      <w:pPr>
        <w:spacing w:line="360" w:lineRule="auto"/>
        <w:ind w:firstLineChars="50" w:firstLine="120"/>
        <w:contextualSpacing/>
        <w:mirrorIndents/>
        <w:jc w:val="both"/>
        <w:rPr>
          <w:rFonts w:ascii="宋体" w:hAnsi="宋体" w:cstheme="minorHAnsi"/>
          <w:sz w:val="24"/>
        </w:rPr>
      </w:pPr>
      <w:r w:rsidRPr="006D4CFB">
        <w:rPr>
          <w:rFonts w:ascii="宋体" w:hAnsi="宋体" w:cstheme="minorHAnsi"/>
          <w:sz w:val="24"/>
        </w:rPr>
        <w:t>3）</w:t>
      </w:r>
      <w:r w:rsidR="00A9178F" w:rsidRPr="00E57642">
        <w:rPr>
          <w:rFonts w:ascii="宋体" w:hAnsi="宋体" w:cstheme="minorHAnsi" w:hint="eastAsia"/>
          <w:b/>
          <w:bCs/>
          <w:sz w:val="24"/>
        </w:rPr>
        <w:t>参加</w:t>
      </w:r>
      <w:r w:rsidR="00FE45B4">
        <w:rPr>
          <w:rFonts w:ascii="宋体" w:hAnsi="宋体" w:cstheme="minorHAnsi" w:hint="eastAsia"/>
          <w:sz w:val="24"/>
        </w:rPr>
        <w:t xml:space="preserve"> </w:t>
      </w:r>
      <w:r w:rsidR="00A9178F">
        <w:rPr>
          <w:rFonts w:ascii="宋体" w:hAnsi="宋体" w:cstheme="minorHAnsi" w:hint="eastAsia"/>
          <w:sz w:val="24"/>
        </w:rPr>
        <w:t>桥梁课程并</w:t>
      </w:r>
      <w:r w:rsidRPr="006D4CFB">
        <w:rPr>
          <w:rFonts w:ascii="宋体" w:hAnsi="宋体" w:cstheme="minorHAnsi"/>
          <w:sz w:val="24"/>
        </w:rPr>
        <w:t>现场提交纸质版报名材料；</w:t>
      </w:r>
    </w:p>
    <w:p w14:paraId="2A23C463" w14:textId="77777777" w:rsidR="00D7241A" w:rsidRPr="006D4CFB" w:rsidRDefault="00D7241A" w:rsidP="00D7241A">
      <w:pPr>
        <w:spacing w:line="360" w:lineRule="auto"/>
        <w:ind w:firstLineChars="50" w:firstLine="120"/>
        <w:contextualSpacing/>
        <w:mirrorIndents/>
        <w:jc w:val="both"/>
        <w:rPr>
          <w:rFonts w:ascii="宋体" w:hAnsi="宋体" w:cstheme="minorHAnsi"/>
          <w:sz w:val="24"/>
        </w:rPr>
      </w:pPr>
      <w:r w:rsidRPr="006D4CFB">
        <w:rPr>
          <w:rFonts w:ascii="宋体" w:hAnsi="宋体" w:cstheme="minorHAnsi"/>
          <w:sz w:val="24"/>
        </w:rPr>
        <w:t>4）按通知的时间参加入学考试；</w:t>
      </w:r>
    </w:p>
    <w:p w14:paraId="3931DA70" w14:textId="1CFF49EB" w:rsidR="00D7241A" w:rsidRPr="006D4CFB" w:rsidRDefault="00D7241A" w:rsidP="00D7241A">
      <w:pPr>
        <w:spacing w:line="360" w:lineRule="auto"/>
        <w:ind w:firstLineChars="50" w:firstLine="120"/>
        <w:contextualSpacing/>
        <w:mirrorIndents/>
        <w:jc w:val="both"/>
        <w:rPr>
          <w:rFonts w:ascii="宋体" w:hAnsi="宋体" w:cstheme="minorHAnsi"/>
          <w:sz w:val="24"/>
        </w:rPr>
      </w:pPr>
      <w:r w:rsidRPr="006D4CFB">
        <w:rPr>
          <w:rFonts w:ascii="宋体" w:hAnsi="宋体" w:cstheme="minorHAnsi"/>
          <w:sz w:val="24"/>
        </w:rPr>
        <w:t>5</w:t>
      </w:r>
      <w:r w:rsidRPr="006D4CFB">
        <w:rPr>
          <w:rFonts w:ascii="宋体" w:hAnsi="宋体" w:cstheme="minorHAnsi" w:hint="eastAsia"/>
          <w:sz w:val="24"/>
        </w:rPr>
        <w:t>）</w:t>
      </w:r>
      <w:r w:rsidRPr="006D4CFB">
        <w:rPr>
          <w:rFonts w:ascii="宋体" w:hAnsi="宋体" w:cstheme="minorHAnsi"/>
          <w:sz w:val="24"/>
        </w:rPr>
        <w:t>由弗林德斯大学根据申请者条件及入学考试成绩</w:t>
      </w:r>
      <w:r w:rsidR="00E6712F" w:rsidRPr="006D4CFB">
        <w:rPr>
          <w:rFonts w:ascii="宋体" w:hAnsi="宋体" w:cstheme="minorHAnsi"/>
          <w:sz w:val="24"/>
        </w:rPr>
        <w:t>自行录取并发放录取通知书</w:t>
      </w:r>
      <w:r w:rsidRPr="006D4CFB">
        <w:rPr>
          <w:rFonts w:ascii="宋体" w:hAnsi="宋体" w:cstheme="minorHAnsi" w:hint="eastAsia"/>
          <w:sz w:val="24"/>
        </w:rPr>
        <w:t>；</w:t>
      </w:r>
    </w:p>
    <w:p w14:paraId="4895D7AC" w14:textId="61A0C89D" w:rsidR="00D7241A" w:rsidRDefault="00D7241A" w:rsidP="00D7241A">
      <w:pPr>
        <w:spacing w:line="360" w:lineRule="auto"/>
        <w:ind w:firstLineChars="50" w:firstLine="120"/>
        <w:contextualSpacing/>
        <w:mirrorIndents/>
        <w:jc w:val="both"/>
        <w:rPr>
          <w:rFonts w:ascii="宋体" w:hAnsi="宋体" w:cstheme="minorHAnsi"/>
          <w:sz w:val="24"/>
        </w:rPr>
      </w:pPr>
      <w:r w:rsidRPr="006D4CFB">
        <w:rPr>
          <w:rFonts w:ascii="宋体" w:hAnsi="宋体" w:cstheme="minorHAnsi"/>
          <w:sz w:val="24"/>
        </w:rPr>
        <w:t>6）学员缴纳学费，参加开学典礼。</w:t>
      </w:r>
    </w:p>
    <w:p w14:paraId="33016940" w14:textId="77777777" w:rsidR="00AE1651" w:rsidRPr="006D4CFB" w:rsidRDefault="00AE1651" w:rsidP="00AE1651">
      <w:pPr>
        <w:spacing w:line="360" w:lineRule="auto"/>
        <w:contextualSpacing/>
        <w:mirrorIndents/>
        <w:jc w:val="both"/>
        <w:rPr>
          <w:rFonts w:ascii="宋体" w:hAnsi="宋体" w:cstheme="minorHAnsi"/>
          <w:sz w:val="24"/>
        </w:rPr>
      </w:pPr>
    </w:p>
    <w:p w14:paraId="377FCB49" w14:textId="77777777" w:rsidR="00D7241A" w:rsidRPr="006D4CFB" w:rsidRDefault="00D7241A" w:rsidP="00D7241A">
      <w:pPr>
        <w:spacing w:line="360" w:lineRule="auto"/>
        <w:contextualSpacing/>
        <w:mirrorIndents/>
        <w:jc w:val="both"/>
        <w:rPr>
          <w:rFonts w:ascii="宋体" w:hAnsi="宋体" w:cstheme="minorHAnsi"/>
          <w:sz w:val="24"/>
        </w:rPr>
      </w:pPr>
    </w:p>
    <w:p w14:paraId="3CA67547" w14:textId="2927F6A6" w:rsidR="00D7241A" w:rsidRPr="006D4CFB" w:rsidRDefault="00D7241A" w:rsidP="00D7241A">
      <w:pPr>
        <w:spacing w:line="360" w:lineRule="auto"/>
        <w:contextualSpacing/>
        <w:mirrorIndents/>
        <w:rPr>
          <w:rFonts w:ascii="宋体" w:hAnsi="宋体" w:cstheme="minorHAnsi"/>
          <w:b/>
          <w:bCs/>
          <w:color w:val="7030A0"/>
          <w:sz w:val="24"/>
        </w:rPr>
      </w:pPr>
      <w:r w:rsidRPr="006D4CFB">
        <w:rPr>
          <w:rFonts w:ascii="宋体" w:hAnsi="宋体" w:cstheme="minorHAnsi"/>
          <w:b/>
          <w:bCs/>
          <w:color w:val="7030A0"/>
          <w:sz w:val="24"/>
          <w:highlight w:val="lightGray"/>
        </w:rPr>
        <w:t>联系方式</w:t>
      </w:r>
      <w:r w:rsidR="00A83F66" w:rsidRPr="006D4CFB">
        <w:rPr>
          <w:rFonts w:ascii="宋体" w:hAnsi="宋体" w:cstheme="minorHAnsi" w:hint="eastAsia"/>
          <w:b/>
          <w:bCs/>
          <w:color w:val="7030A0"/>
          <w:sz w:val="24"/>
          <w:highlight w:val="lightGray"/>
        </w:rPr>
        <w:t>：</w:t>
      </w:r>
    </w:p>
    <w:p w14:paraId="72B8F428" w14:textId="6B9244A8" w:rsidR="009F736B" w:rsidRPr="006D4CFB" w:rsidRDefault="004C4530" w:rsidP="00D7241A">
      <w:pPr>
        <w:spacing w:line="360" w:lineRule="auto"/>
        <w:contextualSpacing/>
        <w:mirrorIndents/>
        <w:rPr>
          <w:rFonts w:ascii="宋体" w:hAnsi="宋体" w:cstheme="minorHAnsi"/>
          <w:sz w:val="24"/>
        </w:rPr>
      </w:pPr>
      <w:bookmarkStart w:id="1" w:name="OLE_LINK3"/>
      <w:r w:rsidRPr="006D4CFB">
        <w:rPr>
          <w:rFonts w:ascii="宋体" w:hAnsi="宋体" w:cstheme="minorHAnsi" w:hint="eastAsia"/>
          <w:sz w:val="24"/>
        </w:rPr>
        <w:t>通讯</w:t>
      </w:r>
      <w:r w:rsidR="00D7241A" w:rsidRPr="006D4CFB">
        <w:rPr>
          <w:rFonts w:ascii="宋体" w:hAnsi="宋体" w:cstheme="minorHAnsi"/>
          <w:sz w:val="24"/>
        </w:rPr>
        <w:t>地址：天津市南开区卫津路94号</w:t>
      </w:r>
      <w:r w:rsidRPr="006D4CFB">
        <w:rPr>
          <w:rFonts w:ascii="宋体" w:hAnsi="宋体" w:cstheme="minorHAnsi" w:hint="eastAsia"/>
          <w:sz w:val="24"/>
        </w:rPr>
        <w:t>南开大学</w:t>
      </w:r>
      <w:r w:rsidR="00D7241A" w:rsidRPr="006D4CFB">
        <w:rPr>
          <w:rFonts w:ascii="宋体" w:hAnsi="宋体" w:cstheme="minorHAnsi"/>
          <w:sz w:val="24"/>
        </w:rPr>
        <w:t xml:space="preserve">  </w:t>
      </w:r>
      <w:r w:rsidRPr="006D4CFB">
        <w:rPr>
          <w:rFonts w:ascii="宋体" w:hAnsi="宋体" w:cstheme="minorHAnsi" w:hint="eastAsia"/>
          <w:sz w:val="24"/>
        </w:rPr>
        <w:t xml:space="preserve"> </w:t>
      </w:r>
      <w:r w:rsidR="00D7241A" w:rsidRPr="006D4CFB">
        <w:rPr>
          <w:rFonts w:ascii="宋体" w:hAnsi="宋体" w:cstheme="minorHAnsi"/>
          <w:sz w:val="24"/>
        </w:rPr>
        <w:t>邮编：300071</w:t>
      </w:r>
    </w:p>
    <w:p w14:paraId="106CFB26" w14:textId="221B2E90" w:rsidR="004C4530" w:rsidRPr="006D4CFB" w:rsidRDefault="004C4530" w:rsidP="004C4530">
      <w:pPr>
        <w:spacing w:line="360" w:lineRule="auto"/>
        <w:contextualSpacing/>
        <w:mirrorIndents/>
        <w:rPr>
          <w:rFonts w:ascii="宋体" w:hAnsi="宋体" w:cstheme="minorHAnsi"/>
          <w:sz w:val="24"/>
        </w:rPr>
      </w:pPr>
      <w:r w:rsidRPr="006D4CFB">
        <w:rPr>
          <w:rFonts w:ascii="宋体" w:hAnsi="宋体" w:cstheme="minorHAnsi" w:hint="eastAsia"/>
          <w:sz w:val="24"/>
        </w:rPr>
        <w:t>咨询电话：</w:t>
      </w:r>
      <w:r w:rsidR="00D80D9C" w:rsidRPr="00D80D9C">
        <w:rPr>
          <w:rFonts w:ascii="宋体" w:hAnsi="宋体" w:cstheme="minorHAnsi" w:hint="eastAsia"/>
          <w:sz w:val="24"/>
        </w:rPr>
        <w:t>18892219601</w:t>
      </w:r>
      <w:r w:rsidR="00D80D9C">
        <w:rPr>
          <w:rFonts w:ascii="宋体" w:hAnsi="宋体" w:cstheme="minorHAnsi" w:hint="eastAsia"/>
          <w:sz w:val="24"/>
        </w:rPr>
        <w:t xml:space="preserve">； </w:t>
      </w:r>
      <w:r w:rsidR="0037711C">
        <w:rPr>
          <w:rFonts w:ascii="宋体" w:hAnsi="宋体" w:cstheme="minorHAnsi" w:hint="eastAsia"/>
          <w:sz w:val="24"/>
        </w:rPr>
        <w:t>1</w:t>
      </w:r>
      <w:r w:rsidR="0037711C">
        <w:rPr>
          <w:rFonts w:ascii="宋体" w:hAnsi="宋体" w:cstheme="minorHAnsi"/>
          <w:sz w:val="24"/>
        </w:rPr>
        <w:t>66</w:t>
      </w:r>
      <w:r w:rsidR="00D80D9C">
        <w:rPr>
          <w:rFonts w:ascii="宋体" w:hAnsi="宋体" w:cstheme="minorHAnsi"/>
          <w:sz w:val="24"/>
        </w:rPr>
        <w:t xml:space="preserve"> </w:t>
      </w:r>
      <w:r w:rsidR="0037711C">
        <w:rPr>
          <w:rFonts w:ascii="宋体" w:hAnsi="宋体" w:cstheme="minorHAnsi"/>
          <w:sz w:val="24"/>
        </w:rPr>
        <w:t xml:space="preserve">2293 6161 </w:t>
      </w:r>
      <w:r w:rsidR="0037711C">
        <w:rPr>
          <w:rFonts w:ascii="宋体" w:hAnsi="宋体" w:cstheme="minorHAnsi" w:hint="eastAsia"/>
          <w:sz w:val="24"/>
        </w:rPr>
        <w:t>许老师</w:t>
      </w:r>
    </w:p>
    <w:p w14:paraId="010DE26E" w14:textId="129A4BD1" w:rsidR="004C4530" w:rsidRDefault="004C4530" w:rsidP="004C4530">
      <w:pPr>
        <w:spacing w:line="360" w:lineRule="auto"/>
        <w:contextualSpacing/>
        <w:mirrorIndents/>
        <w:rPr>
          <w:rFonts w:ascii="宋体" w:hAnsi="宋体" w:cstheme="minorHAnsi"/>
          <w:sz w:val="24"/>
        </w:rPr>
      </w:pPr>
      <w:r w:rsidRPr="006D4CFB">
        <w:rPr>
          <w:rFonts w:ascii="宋体" w:hAnsi="宋体" w:cstheme="minorHAnsi" w:hint="eastAsia"/>
          <w:sz w:val="24"/>
        </w:rPr>
        <w:t>电子邮箱：</w:t>
      </w:r>
      <w:r w:rsidR="00AE1651" w:rsidRPr="0037711C">
        <w:rPr>
          <w:rFonts w:ascii="宋体" w:hAnsi="宋体" w:cstheme="minorHAnsi"/>
          <w:sz w:val="24"/>
        </w:rPr>
        <w:t>FLinders@inankai.com</w:t>
      </w:r>
    </w:p>
    <w:p w14:paraId="33225319" w14:textId="04745766" w:rsidR="00AE1651" w:rsidRDefault="00AE1651" w:rsidP="004C4530">
      <w:pPr>
        <w:spacing w:line="360" w:lineRule="auto"/>
        <w:contextualSpacing/>
        <w:mirrorIndents/>
        <w:rPr>
          <w:rFonts w:ascii="宋体" w:hAnsi="宋体" w:cstheme="minorHAnsi"/>
          <w:sz w:val="24"/>
        </w:rPr>
      </w:pPr>
    </w:p>
    <w:bookmarkEnd w:id="1"/>
    <w:p w14:paraId="3D2F6C83" w14:textId="65A204BE" w:rsidR="00FB664F" w:rsidRDefault="00FB664F" w:rsidP="00D7241A">
      <w:pPr>
        <w:adjustRightInd w:val="0"/>
        <w:snapToGrid w:val="0"/>
        <w:spacing w:beforeLines="50" w:before="156" w:line="276" w:lineRule="auto"/>
        <w:rPr>
          <w:rFonts w:ascii="宋体" w:hAnsi="宋体" w:cstheme="minorHAnsi"/>
          <w:b/>
          <w:bCs/>
          <w:sz w:val="24"/>
        </w:rPr>
      </w:pPr>
    </w:p>
    <w:p w14:paraId="22397EC4" w14:textId="13A5853F" w:rsidR="008269F8" w:rsidRDefault="008269F8" w:rsidP="00D7241A">
      <w:pPr>
        <w:adjustRightInd w:val="0"/>
        <w:snapToGrid w:val="0"/>
        <w:spacing w:beforeLines="50" w:before="156" w:line="276" w:lineRule="auto"/>
        <w:rPr>
          <w:rFonts w:ascii="宋体" w:hAnsi="宋体" w:cs="等线"/>
          <w:b/>
          <w:bCs/>
          <w:sz w:val="24"/>
        </w:rPr>
      </w:pPr>
    </w:p>
    <w:p w14:paraId="4FF57D87" w14:textId="17DD945D" w:rsidR="00D80D9C" w:rsidRDefault="00D80D9C" w:rsidP="00D7241A">
      <w:pPr>
        <w:adjustRightInd w:val="0"/>
        <w:snapToGrid w:val="0"/>
        <w:spacing w:beforeLines="50" w:before="156" w:line="276" w:lineRule="auto"/>
        <w:rPr>
          <w:rFonts w:ascii="宋体" w:hAnsi="宋体" w:cs="等线"/>
          <w:b/>
          <w:bCs/>
          <w:sz w:val="24"/>
        </w:rPr>
      </w:pPr>
    </w:p>
    <w:p w14:paraId="2A9171FA" w14:textId="28CE5485" w:rsidR="00D80D9C" w:rsidRDefault="00D80D9C" w:rsidP="00D7241A">
      <w:pPr>
        <w:adjustRightInd w:val="0"/>
        <w:snapToGrid w:val="0"/>
        <w:spacing w:beforeLines="50" w:before="156" w:line="276" w:lineRule="auto"/>
        <w:rPr>
          <w:rFonts w:ascii="宋体" w:hAnsi="宋体" w:cs="等线"/>
          <w:b/>
          <w:bCs/>
          <w:sz w:val="24"/>
        </w:rPr>
      </w:pPr>
    </w:p>
    <w:p w14:paraId="0E8D3DD9" w14:textId="5B8A64E7" w:rsidR="00D80D9C" w:rsidRDefault="00D80D9C" w:rsidP="00D7241A">
      <w:pPr>
        <w:adjustRightInd w:val="0"/>
        <w:snapToGrid w:val="0"/>
        <w:spacing w:beforeLines="50" w:before="156" w:line="276" w:lineRule="auto"/>
        <w:rPr>
          <w:rFonts w:ascii="宋体" w:hAnsi="宋体" w:cs="等线"/>
          <w:b/>
          <w:bCs/>
          <w:sz w:val="24"/>
        </w:rPr>
      </w:pPr>
    </w:p>
    <w:p w14:paraId="674DDF29" w14:textId="77777777" w:rsidR="00D80D9C" w:rsidRPr="00784734" w:rsidRDefault="00D80D9C" w:rsidP="00D7241A">
      <w:pPr>
        <w:adjustRightInd w:val="0"/>
        <w:snapToGrid w:val="0"/>
        <w:spacing w:beforeLines="50" w:before="156" w:line="276" w:lineRule="auto"/>
        <w:rPr>
          <w:rFonts w:ascii="宋体" w:hAnsi="宋体"/>
          <w:sz w:val="24"/>
        </w:rPr>
      </w:pPr>
    </w:p>
    <w:p w14:paraId="0DA9A157" w14:textId="3F9F3E34" w:rsidR="008269F8" w:rsidRDefault="008269F8" w:rsidP="00D7241A">
      <w:pPr>
        <w:adjustRightInd w:val="0"/>
        <w:snapToGrid w:val="0"/>
        <w:spacing w:beforeLines="50" w:before="156" w:line="276" w:lineRule="auto"/>
        <w:rPr>
          <w:rFonts w:ascii="宋体" w:hAnsi="宋体"/>
          <w:sz w:val="24"/>
        </w:rPr>
      </w:pPr>
    </w:p>
    <w:p w14:paraId="0A5E012B" w14:textId="272E4FDE" w:rsidR="008269F8" w:rsidRDefault="008269F8" w:rsidP="00D7241A">
      <w:pPr>
        <w:adjustRightInd w:val="0"/>
        <w:snapToGrid w:val="0"/>
        <w:spacing w:beforeLines="50" w:before="156" w:line="276" w:lineRule="auto"/>
        <w:rPr>
          <w:rFonts w:ascii="宋体" w:hAnsi="宋体"/>
          <w:sz w:val="24"/>
        </w:rPr>
      </w:pPr>
    </w:p>
    <w:p w14:paraId="36BAAD13" w14:textId="77777777" w:rsidR="00784734" w:rsidRDefault="00784734" w:rsidP="00D7241A">
      <w:pPr>
        <w:adjustRightInd w:val="0"/>
        <w:snapToGrid w:val="0"/>
        <w:spacing w:beforeLines="50" w:before="156" w:line="276" w:lineRule="auto"/>
        <w:rPr>
          <w:rFonts w:ascii="宋体" w:hAnsi="宋体"/>
          <w:sz w:val="24"/>
        </w:rPr>
      </w:pPr>
    </w:p>
    <w:p w14:paraId="393A1714" w14:textId="7C321ADC" w:rsidR="008269F8" w:rsidRDefault="008269F8" w:rsidP="00D7241A">
      <w:pPr>
        <w:adjustRightInd w:val="0"/>
        <w:snapToGrid w:val="0"/>
        <w:spacing w:beforeLines="50" w:before="156" w:line="276" w:lineRule="auto"/>
        <w:rPr>
          <w:rFonts w:ascii="宋体" w:hAnsi="宋体"/>
          <w:sz w:val="24"/>
        </w:rPr>
      </w:pPr>
    </w:p>
    <w:p w14:paraId="293D5F69" w14:textId="328211CB" w:rsidR="004A5158" w:rsidRDefault="004A5158" w:rsidP="00D7241A">
      <w:pPr>
        <w:adjustRightInd w:val="0"/>
        <w:snapToGrid w:val="0"/>
        <w:spacing w:beforeLines="50" w:before="156" w:line="276" w:lineRule="auto"/>
        <w:rPr>
          <w:rFonts w:ascii="宋体" w:hAnsi="宋体"/>
          <w:sz w:val="24"/>
        </w:rPr>
      </w:pPr>
    </w:p>
    <w:p w14:paraId="42F159A2" w14:textId="4008813B" w:rsidR="004A5158" w:rsidRDefault="004A5158" w:rsidP="00D7241A">
      <w:pPr>
        <w:adjustRightInd w:val="0"/>
        <w:snapToGrid w:val="0"/>
        <w:spacing w:beforeLines="50" w:before="156" w:line="276" w:lineRule="auto"/>
        <w:rPr>
          <w:rFonts w:ascii="宋体" w:hAnsi="宋体"/>
          <w:sz w:val="24"/>
        </w:rPr>
      </w:pPr>
    </w:p>
    <w:p w14:paraId="75C75501" w14:textId="77777777" w:rsidR="004A5158" w:rsidRPr="00887562" w:rsidRDefault="004A5158" w:rsidP="004A5158">
      <w:pPr>
        <w:spacing w:line="440" w:lineRule="atLeast"/>
        <w:jc w:val="center"/>
        <w:rPr>
          <w:rFonts w:ascii="黑体" w:eastAsia="黑体" w:hAnsi="黑体"/>
          <w:b/>
          <w:color w:val="5C5C5C"/>
          <w:kern w:val="0"/>
          <w:sz w:val="32"/>
          <w:szCs w:val="30"/>
        </w:rPr>
      </w:pPr>
      <w:bookmarkStart w:id="2" w:name="_Hlk15219686"/>
      <w:r w:rsidRPr="00887562">
        <w:rPr>
          <w:rFonts w:ascii="黑体" w:eastAsia="黑体" w:hAnsi="黑体" w:cs="宋体" w:hint="eastAsia"/>
          <w:b/>
          <w:bCs/>
          <w:color w:val="5C5C5C"/>
          <w:kern w:val="0"/>
          <w:sz w:val="32"/>
          <w:szCs w:val="30"/>
        </w:rPr>
        <w:lastRenderedPageBreak/>
        <w:t>南开大学与澳大利亚弗林德斯大学合作举办</w:t>
      </w:r>
    </w:p>
    <w:p w14:paraId="7B150F48" w14:textId="77777777" w:rsidR="004A5158" w:rsidRPr="00FB66BC" w:rsidRDefault="004A5158" w:rsidP="004A5158">
      <w:pPr>
        <w:spacing w:afterLines="100" w:after="312" w:line="440" w:lineRule="atLeast"/>
        <w:jc w:val="center"/>
        <w:rPr>
          <w:color w:val="5C5C5C"/>
          <w:kern w:val="0"/>
          <w:sz w:val="18"/>
          <w:szCs w:val="18"/>
        </w:rPr>
      </w:pPr>
      <w:r w:rsidRPr="00B80013">
        <w:rPr>
          <w:rFonts w:ascii="黑体" w:eastAsia="黑体" w:hAnsi="黑体" w:cs="宋体" w:hint="eastAsia"/>
          <w:b/>
          <w:bCs/>
          <w:color w:val="5C5C5C"/>
          <w:kern w:val="0"/>
          <w:sz w:val="32"/>
          <w:szCs w:val="30"/>
        </w:rPr>
        <w:t>国际经贸关系</w:t>
      </w:r>
      <w:r w:rsidRPr="00887562">
        <w:rPr>
          <w:rFonts w:ascii="黑体" w:eastAsia="黑体" w:hAnsi="黑体" w:cs="宋体" w:hint="eastAsia"/>
          <w:b/>
          <w:bCs/>
          <w:color w:val="5C5C5C"/>
          <w:kern w:val="0"/>
          <w:sz w:val="32"/>
          <w:szCs w:val="30"/>
        </w:rPr>
        <w:t>硕士学位教育项目报名申请表</w:t>
      </w:r>
      <w:r w:rsidRPr="00FB66BC">
        <w:rPr>
          <w:color w:val="5C5C5C"/>
          <w:kern w:val="0"/>
          <w:sz w:val="18"/>
          <w:szCs w:val="18"/>
        </w:rPr>
        <w:t xml:space="preserve"> </w:t>
      </w:r>
    </w:p>
    <w:tbl>
      <w:tblPr>
        <w:tblW w:w="10768" w:type="dxa"/>
        <w:jc w:val="center"/>
        <w:tblLayout w:type="fixed"/>
        <w:tblLook w:val="04A0" w:firstRow="1" w:lastRow="0" w:firstColumn="1" w:lastColumn="0" w:noHBand="0" w:noVBand="1"/>
      </w:tblPr>
      <w:tblGrid>
        <w:gridCol w:w="1279"/>
        <w:gridCol w:w="1270"/>
        <w:gridCol w:w="1062"/>
        <w:gridCol w:w="1275"/>
        <w:gridCol w:w="1174"/>
        <w:gridCol w:w="6"/>
        <w:gridCol w:w="1148"/>
        <w:gridCol w:w="1090"/>
        <w:gridCol w:w="1280"/>
        <w:gridCol w:w="1184"/>
      </w:tblGrid>
      <w:tr w:rsidR="004A5158" w:rsidRPr="00C11D75" w14:paraId="79355A37" w14:textId="77777777" w:rsidTr="001153FF">
        <w:trPr>
          <w:trHeight w:val="773"/>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71F82A2D"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姓名</w:t>
            </w:r>
          </w:p>
        </w:tc>
        <w:tc>
          <w:tcPr>
            <w:tcW w:w="1270" w:type="dxa"/>
            <w:tcBorders>
              <w:top w:val="single" w:sz="4" w:space="0" w:color="000000"/>
              <w:left w:val="nil"/>
              <w:bottom w:val="single" w:sz="4" w:space="0" w:color="000000"/>
              <w:right w:val="single" w:sz="4" w:space="0" w:color="000000"/>
            </w:tcBorders>
            <w:vAlign w:val="center"/>
            <w:hideMark/>
          </w:tcPr>
          <w:p w14:paraId="5876E546" w14:textId="77777777" w:rsidR="004A5158" w:rsidRPr="00C11D75" w:rsidRDefault="004A5158" w:rsidP="00B74C86">
            <w:pPr>
              <w:jc w:val="center"/>
              <w:rPr>
                <w:rFonts w:ascii="宋体" w:hAnsi="宋体" w:cs="宋体"/>
                <w:kern w:val="0"/>
                <w:sz w:val="24"/>
              </w:rPr>
            </w:pPr>
          </w:p>
        </w:tc>
        <w:tc>
          <w:tcPr>
            <w:tcW w:w="1062" w:type="dxa"/>
            <w:tcBorders>
              <w:top w:val="single" w:sz="4" w:space="0" w:color="000000"/>
              <w:left w:val="nil"/>
              <w:bottom w:val="single" w:sz="4" w:space="0" w:color="000000"/>
              <w:right w:val="single" w:sz="4" w:space="0" w:color="000000"/>
            </w:tcBorders>
            <w:vAlign w:val="center"/>
            <w:hideMark/>
          </w:tcPr>
          <w:p w14:paraId="6446A20B"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性别</w:t>
            </w:r>
          </w:p>
        </w:tc>
        <w:tc>
          <w:tcPr>
            <w:tcW w:w="1275" w:type="dxa"/>
            <w:tcBorders>
              <w:top w:val="single" w:sz="4" w:space="0" w:color="000000"/>
              <w:left w:val="nil"/>
              <w:bottom w:val="single" w:sz="4" w:space="0" w:color="000000"/>
              <w:right w:val="single" w:sz="4" w:space="0" w:color="000000"/>
            </w:tcBorders>
            <w:vAlign w:val="center"/>
            <w:hideMark/>
          </w:tcPr>
          <w:p w14:paraId="04C36441" w14:textId="77777777" w:rsidR="004A5158" w:rsidRPr="00C11D75" w:rsidRDefault="004A5158" w:rsidP="00B74C86">
            <w:pPr>
              <w:jc w:val="center"/>
              <w:rPr>
                <w:rFonts w:ascii="宋体" w:hAnsi="宋体" w:cs="宋体"/>
                <w:kern w:val="0"/>
                <w:sz w:val="24"/>
              </w:rPr>
            </w:pPr>
          </w:p>
        </w:tc>
        <w:tc>
          <w:tcPr>
            <w:tcW w:w="1174" w:type="dxa"/>
            <w:tcBorders>
              <w:top w:val="single" w:sz="4" w:space="0" w:color="000000"/>
              <w:left w:val="nil"/>
              <w:bottom w:val="single" w:sz="4" w:space="0" w:color="000000"/>
              <w:right w:val="single" w:sz="4" w:space="0" w:color="000000"/>
            </w:tcBorders>
            <w:vAlign w:val="center"/>
            <w:hideMark/>
          </w:tcPr>
          <w:p w14:paraId="56E9C670"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出生</w:t>
            </w:r>
          </w:p>
          <w:p w14:paraId="616E92B3"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年月</w:t>
            </w:r>
          </w:p>
        </w:tc>
        <w:tc>
          <w:tcPr>
            <w:tcW w:w="1154" w:type="dxa"/>
            <w:gridSpan w:val="2"/>
            <w:tcBorders>
              <w:top w:val="single" w:sz="4" w:space="0" w:color="000000"/>
              <w:left w:val="nil"/>
              <w:bottom w:val="single" w:sz="4" w:space="0" w:color="000000"/>
              <w:right w:val="single" w:sz="4" w:space="0" w:color="000000"/>
            </w:tcBorders>
            <w:vAlign w:val="center"/>
            <w:hideMark/>
          </w:tcPr>
          <w:p w14:paraId="69FEB8F6" w14:textId="77777777" w:rsidR="004A5158" w:rsidRPr="00C11D75" w:rsidRDefault="004A5158" w:rsidP="00B74C86">
            <w:pPr>
              <w:jc w:val="center"/>
              <w:rPr>
                <w:rFonts w:ascii="宋体" w:hAnsi="宋体" w:cs="宋体"/>
                <w:kern w:val="0"/>
                <w:sz w:val="24"/>
              </w:rPr>
            </w:pPr>
          </w:p>
        </w:tc>
        <w:tc>
          <w:tcPr>
            <w:tcW w:w="1090" w:type="dxa"/>
            <w:tcBorders>
              <w:top w:val="single" w:sz="4" w:space="0" w:color="000000"/>
              <w:left w:val="nil"/>
              <w:bottom w:val="single" w:sz="4" w:space="0" w:color="000000"/>
              <w:right w:val="single" w:sz="4" w:space="0" w:color="000000"/>
            </w:tcBorders>
            <w:vAlign w:val="center"/>
            <w:hideMark/>
          </w:tcPr>
          <w:p w14:paraId="6C0AB0B2"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出生地</w:t>
            </w:r>
          </w:p>
        </w:tc>
        <w:tc>
          <w:tcPr>
            <w:tcW w:w="1280" w:type="dxa"/>
            <w:tcBorders>
              <w:top w:val="single" w:sz="4" w:space="0" w:color="000000"/>
              <w:left w:val="nil"/>
              <w:bottom w:val="single" w:sz="4" w:space="0" w:color="000000"/>
              <w:right w:val="single" w:sz="4" w:space="0" w:color="000000"/>
            </w:tcBorders>
            <w:vAlign w:val="center"/>
            <w:hideMark/>
          </w:tcPr>
          <w:p w14:paraId="71299C1D" w14:textId="77777777" w:rsidR="004A5158" w:rsidRPr="00C11D75" w:rsidRDefault="004A5158" w:rsidP="00B74C86">
            <w:pPr>
              <w:rPr>
                <w:rFonts w:ascii="宋体" w:hAnsi="宋体" w:cs="宋体"/>
                <w:kern w:val="0"/>
                <w:sz w:val="24"/>
              </w:rPr>
            </w:pPr>
          </w:p>
        </w:tc>
        <w:tc>
          <w:tcPr>
            <w:tcW w:w="1184" w:type="dxa"/>
            <w:vMerge w:val="restart"/>
            <w:tcBorders>
              <w:top w:val="single" w:sz="4" w:space="0" w:color="000000"/>
              <w:left w:val="nil"/>
              <w:right w:val="single" w:sz="4" w:space="0" w:color="000000"/>
            </w:tcBorders>
            <w:vAlign w:val="center"/>
            <w:hideMark/>
          </w:tcPr>
          <w:p w14:paraId="645703B0"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1寸照片</w:t>
            </w:r>
          </w:p>
        </w:tc>
      </w:tr>
      <w:tr w:rsidR="004A5158" w:rsidRPr="00C11D75" w14:paraId="426C6562" w14:textId="77777777" w:rsidTr="001153FF">
        <w:trPr>
          <w:trHeight w:val="767"/>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0ED2E3AC"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学历</w:t>
            </w:r>
          </w:p>
        </w:tc>
        <w:tc>
          <w:tcPr>
            <w:tcW w:w="1270" w:type="dxa"/>
            <w:tcBorders>
              <w:top w:val="single" w:sz="4" w:space="0" w:color="000000"/>
              <w:left w:val="nil"/>
              <w:bottom w:val="single" w:sz="4" w:space="0" w:color="000000"/>
              <w:right w:val="single" w:sz="4" w:space="0" w:color="000000"/>
            </w:tcBorders>
            <w:vAlign w:val="center"/>
            <w:hideMark/>
          </w:tcPr>
          <w:p w14:paraId="4B750258" w14:textId="77777777" w:rsidR="004A5158" w:rsidRPr="00C11D75" w:rsidRDefault="004A5158" w:rsidP="00B74C86">
            <w:pPr>
              <w:jc w:val="center"/>
              <w:rPr>
                <w:rFonts w:ascii="宋体" w:hAnsi="宋体" w:cs="宋体"/>
                <w:kern w:val="0"/>
                <w:sz w:val="24"/>
              </w:rPr>
            </w:pPr>
          </w:p>
        </w:tc>
        <w:tc>
          <w:tcPr>
            <w:tcW w:w="1062" w:type="dxa"/>
            <w:tcBorders>
              <w:top w:val="single" w:sz="4" w:space="0" w:color="000000"/>
              <w:left w:val="nil"/>
              <w:bottom w:val="single" w:sz="4" w:space="0" w:color="000000"/>
              <w:right w:val="single" w:sz="4" w:space="0" w:color="000000"/>
            </w:tcBorders>
            <w:vAlign w:val="center"/>
            <w:hideMark/>
          </w:tcPr>
          <w:p w14:paraId="62E7C109"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专业</w:t>
            </w:r>
          </w:p>
        </w:tc>
        <w:tc>
          <w:tcPr>
            <w:tcW w:w="1275" w:type="dxa"/>
            <w:tcBorders>
              <w:top w:val="single" w:sz="4" w:space="0" w:color="000000"/>
              <w:left w:val="nil"/>
              <w:bottom w:val="single" w:sz="4" w:space="0" w:color="000000"/>
              <w:right w:val="single" w:sz="4" w:space="0" w:color="auto"/>
            </w:tcBorders>
            <w:vAlign w:val="center"/>
            <w:hideMark/>
          </w:tcPr>
          <w:p w14:paraId="6FE552A7" w14:textId="77777777" w:rsidR="004A5158" w:rsidRPr="00C11D75" w:rsidRDefault="004A5158" w:rsidP="00B74C86">
            <w:pPr>
              <w:jc w:val="center"/>
              <w:rPr>
                <w:rFonts w:ascii="宋体" w:hAnsi="宋体" w:cs="宋体"/>
                <w:kern w:val="0"/>
                <w:sz w:val="24"/>
              </w:rPr>
            </w:pPr>
          </w:p>
        </w:tc>
        <w:tc>
          <w:tcPr>
            <w:tcW w:w="1174" w:type="dxa"/>
            <w:tcBorders>
              <w:top w:val="single" w:sz="4" w:space="0" w:color="000000"/>
              <w:left w:val="single" w:sz="4" w:space="0" w:color="auto"/>
              <w:bottom w:val="single" w:sz="4" w:space="0" w:color="000000"/>
              <w:right w:val="single" w:sz="4" w:space="0" w:color="auto"/>
            </w:tcBorders>
            <w:vAlign w:val="center"/>
            <w:hideMark/>
          </w:tcPr>
          <w:p w14:paraId="4BA0CF72"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学位</w:t>
            </w:r>
          </w:p>
        </w:tc>
        <w:tc>
          <w:tcPr>
            <w:tcW w:w="1154" w:type="dxa"/>
            <w:gridSpan w:val="2"/>
            <w:tcBorders>
              <w:top w:val="single" w:sz="4" w:space="0" w:color="000000"/>
              <w:left w:val="single" w:sz="4" w:space="0" w:color="auto"/>
              <w:bottom w:val="single" w:sz="4" w:space="0" w:color="000000"/>
              <w:right w:val="single" w:sz="4" w:space="0" w:color="000000"/>
            </w:tcBorders>
            <w:vAlign w:val="center"/>
            <w:hideMark/>
          </w:tcPr>
          <w:p w14:paraId="73432F23" w14:textId="77777777" w:rsidR="004A5158" w:rsidRPr="00C11D75" w:rsidRDefault="004A5158" w:rsidP="00B74C86">
            <w:pPr>
              <w:jc w:val="center"/>
              <w:rPr>
                <w:rFonts w:ascii="宋体" w:hAnsi="宋体" w:cs="宋体"/>
                <w:kern w:val="0"/>
                <w:sz w:val="24"/>
              </w:rPr>
            </w:pPr>
          </w:p>
        </w:tc>
        <w:tc>
          <w:tcPr>
            <w:tcW w:w="1090" w:type="dxa"/>
            <w:tcBorders>
              <w:top w:val="single" w:sz="4" w:space="0" w:color="000000"/>
              <w:left w:val="nil"/>
              <w:bottom w:val="nil"/>
              <w:right w:val="single" w:sz="4" w:space="0" w:color="000000"/>
            </w:tcBorders>
            <w:vAlign w:val="center"/>
            <w:hideMark/>
          </w:tcPr>
          <w:p w14:paraId="7374530A"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英语</w:t>
            </w:r>
          </w:p>
          <w:p w14:paraId="50A29441"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水平</w:t>
            </w:r>
          </w:p>
        </w:tc>
        <w:tc>
          <w:tcPr>
            <w:tcW w:w="1280" w:type="dxa"/>
            <w:tcBorders>
              <w:top w:val="single" w:sz="4" w:space="0" w:color="000000"/>
              <w:left w:val="nil"/>
              <w:bottom w:val="single" w:sz="4" w:space="0" w:color="000000"/>
              <w:right w:val="single" w:sz="4" w:space="0" w:color="000000"/>
            </w:tcBorders>
            <w:vAlign w:val="center"/>
            <w:hideMark/>
          </w:tcPr>
          <w:p w14:paraId="081E5191" w14:textId="77777777" w:rsidR="004A5158" w:rsidRPr="00C11D75" w:rsidRDefault="004A5158" w:rsidP="00B74C86">
            <w:pPr>
              <w:rPr>
                <w:rFonts w:ascii="宋体" w:hAnsi="宋体" w:cs="宋体"/>
                <w:kern w:val="0"/>
                <w:sz w:val="24"/>
              </w:rPr>
            </w:pPr>
          </w:p>
        </w:tc>
        <w:tc>
          <w:tcPr>
            <w:tcW w:w="1184" w:type="dxa"/>
            <w:vMerge/>
            <w:tcBorders>
              <w:left w:val="nil"/>
              <w:bottom w:val="single" w:sz="4" w:space="0" w:color="000000"/>
              <w:right w:val="single" w:sz="4" w:space="0" w:color="000000"/>
            </w:tcBorders>
            <w:vAlign w:val="center"/>
            <w:hideMark/>
          </w:tcPr>
          <w:p w14:paraId="0E2BD3E3" w14:textId="77777777" w:rsidR="004A5158" w:rsidRPr="00C11D75" w:rsidRDefault="004A5158" w:rsidP="00B74C86">
            <w:pPr>
              <w:rPr>
                <w:rFonts w:ascii="宋体" w:hAnsi="宋体" w:cs="宋体"/>
                <w:kern w:val="0"/>
                <w:sz w:val="24"/>
              </w:rPr>
            </w:pPr>
          </w:p>
        </w:tc>
      </w:tr>
      <w:tr w:rsidR="004A5158" w:rsidRPr="00C11D75" w14:paraId="013C71E2" w14:textId="77777777" w:rsidTr="001153FF">
        <w:trPr>
          <w:trHeight w:val="844"/>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537A4A1A"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毕业</w:t>
            </w:r>
          </w:p>
          <w:p w14:paraId="157997B2"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院校</w:t>
            </w:r>
          </w:p>
        </w:tc>
        <w:tc>
          <w:tcPr>
            <w:tcW w:w="3607" w:type="dxa"/>
            <w:gridSpan w:val="3"/>
            <w:tcBorders>
              <w:top w:val="single" w:sz="4" w:space="0" w:color="000000"/>
              <w:left w:val="nil"/>
              <w:bottom w:val="single" w:sz="4" w:space="0" w:color="000000"/>
              <w:right w:val="single" w:sz="4" w:space="0" w:color="auto"/>
            </w:tcBorders>
            <w:vAlign w:val="center"/>
            <w:hideMark/>
          </w:tcPr>
          <w:p w14:paraId="74BD4FBE" w14:textId="77777777" w:rsidR="004A5158" w:rsidRPr="00C11D75" w:rsidRDefault="004A5158" w:rsidP="00B74C86">
            <w:pPr>
              <w:rPr>
                <w:rFonts w:ascii="宋体" w:hAnsi="宋体" w:cs="宋体"/>
                <w:kern w:val="0"/>
                <w:sz w:val="24"/>
              </w:rPr>
            </w:pPr>
          </w:p>
        </w:tc>
        <w:tc>
          <w:tcPr>
            <w:tcW w:w="1180" w:type="dxa"/>
            <w:gridSpan w:val="2"/>
            <w:tcBorders>
              <w:top w:val="single" w:sz="4" w:space="0" w:color="000000"/>
              <w:left w:val="nil"/>
              <w:bottom w:val="single" w:sz="4" w:space="0" w:color="000000"/>
              <w:right w:val="single" w:sz="4" w:space="0" w:color="auto"/>
            </w:tcBorders>
            <w:vAlign w:val="center"/>
          </w:tcPr>
          <w:p w14:paraId="1DA92230"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毕业</w:t>
            </w:r>
          </w:p>
          <w:p w14:paraId="7C915025"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时间</w:t>
            </w:r>
          </w:p>
        </w:tc>
        <w:tc>
          <w:tcPr>
            <w:tcW w:w="1148" w:type="dxa"/>
            <w:tcBorders>
              <w:top w:val="single" w:sz="4" w:space="0" w:color="000000"/>
              <w:left w:val="nil"/>
              <w:bottom w:val="single" w:sz="4" w:space="0" w:color="000000"/>
              <w:right w:val="single" w:sz="4" w:space="0" w:color="auto"/>
            </w:tcBorders>
            <w:vAlign w:val="center"/>
          </w:tcPr>
          <w:p w14:paraId="6DBC8AEF" w14:textId="77777777" w:rsidR="004A5158" w:rsidRPr="00C11D75" w:rsidRDefault="004A5158" w:rsidP="00B74C86">
            <w:pPr>
              <w:jc w:val="center"/>
              <w:rPr>
                <w:rFonts w:ascii="宋体" w:hAnsi="宋体" w:cs="宋体"/>
                <w:kern w:val="0"/>
                <w:sz w:val="24"/>
              </w:rPr>
            </w:pPr>
          </w:p>
        </w:tc>
        <w:tc>
          <w:tcPr>
            <w:tcW w:w="1090" w:type="dxa"/>
            <w:tcBorders>
              <w:top w:val="single" w:sz="4" w:space="0" w:color="000000"/>
              <w:left w:val="single" w:sz="4" w:space="0" w:color="auto"/>
              <w:bottom w:val="single" w:sz="4" w:space="0" w:color="000000"/>
              <w:right w:val="single" w:sz="4" w:space="0" w:color="auto"/>
            </w:tcBorders>
            <w:vAlign w:val="center"/>
            <w:hideMark/>
          </w:tcPr>
          <w:p w14:paraId="752AD773" w14:textId="77777777" w:rsidR="004A5158" w:rsidRDefault="004A5158" w:rsidP="00B74C86">
            <w:pPr>
              <w:jc w:val="center"/>
              <w:rPr>
                <w:rFonts w:ascii="宋体" w:hAnsi="宋体" w:cs="宋体"/>
                <w:kern w:val="0"/>
                <w:sz w:val="24"/>
              </w:rPr>
            </w:pPr>
            <w:r>
              <w:rPr>
                <w:rFonts w:ascii="宋体" w:hAnsi="宋体" w:cs="宋体" w:hint="eastAsia"/>
                <w:kern w:val="0"/>
                <w:sz w:val="24"/>
              </w:rPr>
              <w:t>政治</w:t>
            </w:r>
          </w:p>
          <w:p w14:paraId="079854E3" w14:textId="77777777" w:rsidR="004A5158" w:rsidRPr="00C11D75" w:rsidRDefault="004A5158" w:rsidP="00B74C86">
            <w:pPr>
              <w:jc w:val="center"/>
              <w:rPr>
                <w:rFonts w:ascii="宋体" w:hAnsi="宋体" w:cs="宋体"/>
                <w:kern w:val="0"/>
                <w:sz w:val="24"/>
              </w:rPr>
            </w:pPr>
            <w:r>
              <w:rPr>
                <w:rFonts w:ascii="宋体" w:hAnsi="宋体" w:cs="宋体" w:hint="eastAsia"/>
                <w:kern w:val="0"/>
                <w:sz w:val="24"/>
              </w:rPr>
              <w:t>面貌</w:t>
            </w:r>
          </w:p>
        </w:tc>
        <w:tc>
          <w:tcPr>
            <w:tcW w:w="2464" w:type="dxa"/>
            <w:gridSpan w:val="2"/>
            <w:tcBorders>
              <w:top w:val="single" w:sz="4" w:space="0" w:color="000000"/>
              <w:left w:val="single" w:sz="4" w:space="0" w:color="auto"/>
              <w:bottom w:val="single" w:sz="4" w:space="0" w:color="000000"/>
              <w:right w:val="single" w:sz="4" w:space="0" w:color="000000"/>
            </w:tcBorders>
            <w:vAlign w:val="center"/>
            <w:hideMark/>
          </w:tcPr>
          <w:p w14:paraId="79FD308C" w14:textId="77777777" w:rsidR="004A5158" w:rsidRPr="00C11D75" w:rsidRDefault="004A5158" w:rsidP="00B74C86">
            <w:pPr>
              <w:rPr>
                <w:rFonts w:ascii="宋体" w:hAnsi="宋体" w:cs="宋体"/>
                <w:kern w:val="0"/>
                <w:sz w:val="24"/>
              </w:rPr>
            </w:pPr>
          </w:p>
        </w:tc>
      </w:tr>
      <w:tr w:rsidR="004A5158" w:rsidRPr="00C11D75" w14:paraId="03B62CC3" w14:textId="77777777" w:rsidTr="001153FF">
        <w:trPr>
          <w:trHeight w:val="745"/>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06E9AADF"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身份</w:t>
            </w:r>
          </w:p>
          <w:p w14:paraId="4D4CD03B"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证号</w:t>
            </w:r>
          </w:p>
        </w:tc>
        <w:tc>
          <w:tcPr>
            <w:tcW w:w="2332" w:type="dxa"/>
            <w:gridSpan w:val="2"/>
            <w:tcBorders>
              <w:top w:val="single" w:sz="4" w:space="0" w:color="000000"/>
              <w:left w:val="nil"/>
              <w:bottom w:val="single" w:sz="4" w:space="0" w:color="000000"/>
              <w:right w:val="single" w:sz="4" w:space="0" w:color="auto"/>
            </w:tcBorders>
            <w:vAlign w:val="center"/>
            <w:hideMark/>
          </w:tcPr>
          <w:p w14:paraId="16DD34A6" w14:textId="77777777" w:rsidR="004A5158" w:rsidRPr="00C11D75" w:rsidRDefault="004A5158" w:rsidP="00B74C86">
            <w:pPr>
              <w:rPr>
                <w:rFonts w:ascii="宋体" w:hAnsi="宋体" w:cs="宋体"/>
                <w:kern w:val="0"/>
                <w:sz w:val="24"/>
              </w:rPr>
            </w:pPr>
          </w:p>
        </w:tc>
        <w:tc>
          <w:tcPr>
            <w:tcW w:w="1275" w:type="dxa"/>
            <w:tcBorders>
              <w:top w:val="single" w:sz="4" w:space="0" w:color="000000"/>
              <w:left w:val="single" w:sz="4" w:space="0" w:color="auto"/>
              <w:bottom w:val="single" w:sz="4" w:space="0" w:color="000000"/>
              <w:right w:val="single" w:sz="4" w:space="0" w:color="000000"/>
            </w:tcBorders>
            <w:vAlign w:val="center"/>
          </w:tcPr>
          <w:p w14:paraId="3F3991EE"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联系电话</w:t>
            </w:r>
          </w:p>
        </w:tc>
        <w:tc>
          <w:tcPr>
            <w:tcW w:w="2328" w:type="dxa"/>
            <w:gridSpan w:val="3"/>
            <w:tcBorders>
              <w:top w:val="single" w:sz="4" w:space="0" w:color="000000"/>
              <w:left w:val="nil"/>
              <w:bottom w:val="single" w:sz="4" w:space="0" w:color="000000"/>
              <w:right w:val="single" w:sz="4" w:space="0" w:color="auto"/>
            </w:tcBorders>
            <w:vAlign w:val="center"/>
            <w:hideMark/>
          </w:tcPr>
          <w:p w14:paraId="1EA03832" w14:textId="77777777" w:rsidR="004A5158" w:rsidRPr="00C11D75" w:rsidRDefault="004A5158" w:rsidP="00B74C86">
            <w:pPr>
              <w:rPr>
                <w:rFonts w:ascii="宋体" w:hAnsi="宋体" w:cs="宋体"/>
                <w:kern w:val="0"/>
                <w:sz w:val="24"/>
              </w:rPr>
            </w:pPr>
          </w:p>
        </w:tc>
        <w:tc>
          <w:tcPr>
            <w:tcW w:w="1090" w:type="dxa"/>
            <w:tcBorders>
              <w:top w:val="single" w:sz="4" w:space="0" w:color="000000"/>
              <w:left w:val="nil"/>
              <w:bottom w:val="single" w:sz="4" w:space="0" w:color="000000"/>
              <w:right w:val="single" w:sz="4" w:space="0" w:color="auto"/>
            </w:tcBorders>
            <w:vAlign w:val="center"/>
          </w:tcPr>
          <w:p w14:paraId="03989CC0"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邮箱</w:t>
            </w:r>
          </w:p>
        </w:tc>
        <w:tc>
          <w:tcPr>
            <w:tcW w:w="2464" w:type="dxa"/>
            <w:gridSpan w:val="2"/>
            <w:tcBorders>
              <w:top w:val="single" w:sz="4" w:space="0" w:color="000000"/>
              <w:left w:val="single" w:sz="4" w:space="0" w:color="auto"/>
              <w:bottom w:val="single" w:sz="4" w:space="0" w:color="000000"/>
              <w:right w:val="single" w:sz="4" w:space="0" w:color="000000"/>
            </w:tcBorders>
            <w:vAlign w:val="center"/>
          </w:tcPr>
          <w:p w14:paraId="10C22946" w14:textId="77777777" w:rsidR="004A5158" w:rsidRPr="00C11D75" w:rsidRDefault="004A5158" w:rsidP="00B74C86">
            <w:pPr>
              <w:rPr>
                <w:rFonts w:ascii="宋体" w:hAnsi="宋体" w:cs="宋体"/>
                <w:kern w:val="0"/>
                <w:sz w:val="24"/>
              </w:rPr>
            </w:pPr>
          </w:p>
        </w:tc>
      </w:tr>
      <w:tr w:rsidR="004A5158" w:rsidRPr="00C11D75" w14:paraId="39D050B9" w14:textId="77777777" w:rsidTr="001153FF">
        <w:trPr>
          <w:trHeight w:val="745"/>
          <w:jc w:val="center"/>
        </w:trPr>
        <w:tc>
          <w:tcPr>
            <w:tcW w:w="1279" w:type="dxa"/>
            <w:vMerge w:val="restart"/>
            <w:tcBorders>
              <w:top w:val="single" w:sz="4" w:space="0" w:color="000000"/>
              <w:left w:val="single" w:sz="4" w:space="0" w:color="000000"/>
              <w:right w:val="single" w:sz="4" w:space="0" w:color="000000"/>
            </w:tcBorders>
            <w:vAlign w:val="center"/>
          </w:tcPr>
          <w:p w14:paraId="7EDFEF81"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工作</w:t>
            </w:r>
          </w:p>
          <w:p w14:paraId="6FF430AE"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单位</w:t>
            </w:r>
          </w:p>
        </w:tc>
        <w:tc>
          <w:tcPr>
            <w:tcW w:w="1270" w:type="dxa"/>
            <w:tcBorders>
              <w:top w:val="single" w:sz="4" w:space="0" w:color="000000"/>
              <w:left w:val="nil"/>
              <w:bottom w:val="single" w:sz="4" w:space="0" w:color="000000"/>
              <w:right w:val="single" w:sz="4" w:space="0" w:color="auto"/>
            </w:tcBorders>
            <w:vAlign w:val="center"/>
          </w:tcPr>
          <w:p w14:paraId="05FC7721"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单位名称</w:t>
            </w:r>
          </w:p>
        </w:tc>
        <w:tc>
          <w:tcPr>
            <w:tcW w:w="4665" w:type="dxa"/>
            <w:gridSpan w:val="5"/>
            <w:tcBorders>
              <w:top w:val="single" w:sz="4" w:space="0" w:color="000000"/>
              <w:left w:val="nil"/>
              <w:bottom w:val="single" w:sz="4" w:space="0" w:color="000000"/>
              <w:right w:val="single" w:sz="4" w:space="0" w:color="auto"/>
            </w:tcBorders>
            <w:vAlign w:val="center"/>
          </w:tcPr>
          <w:p w14:paraId="4172E077" w14:textId="77777777" w:rsidR="004A5158" w:rsidRPr="00C11D75" w:rsidRDefault="004A5158" w:rsidP="00B74C86">
            <w:pPr>
              <w:rPr>
                <w:rFonts w:ascii="宋体" w:hAnsi="宋体"/>
                <w:kern w:val="0"/>
                <w:sz w:val="24"/>
              </w:rPr>
            </w:pPr>
          </w:p>
        </w:tc>
        <w:tc>
          <w:tcPr>
            <w:tcW w:w="1090" w:type="dxa"/>
            <w:tcBorders>
              <w:top w:val="single" w:sz="4" w:space="0" w:color="000000"/>
              <w:left w:val="nil"/>
              <w:bottom w:val="single" w:sz="4" w:space="0" w:color="000000"/>
              <w:right w:val="single" w:sz="4" w:space="0" w:color="auto"/>
            </w:tcBorders>
            <w:vAlign w:val="center"/>
          </w:tcPr>
          <w:p w14:paraId="6F1A06E6"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单位</w:t>
            </w:r>
          </w:p>
          <w:p w14:paraId="5487A54E" w14:textId="77777777" w:rsidR="004A5158" w:rsidRPr="00C11D75" w:rsidRDefault="004A5158" w:rsidP="00B74C86">
            <w:pPr>
              <w:jc w:val="center"/>
              <w:rPr>
                <w:rFonts w:ascii="宋体" w:hAnsi="宋体" w:cs="宋体"/>
                <w:kern w:val="0"/>
                <w:sz w:val="24"/>
              </w:rPr>
            </w:pPr>
            <w:r w:rsidRPr="00C11D75">
              <w:rPr>
                <w:rFonts w:ascii="宋体" w:hAnsi="宋体" w:cs="宋体"/>
                <w:kern w:val="0"/>
                <w:sz w:val="24"/>
              </w:rPr>
              <w:t>性质</w:t>
            </w:r>
          </w:p>
        </w:tc>
        <w:tc>
          <w:tcPr>
            <w:tcW w:w="2464" w:type="dxa"/>
            <w:gridSpan w:val="2"/>
            <w:tcBorders>
              <w:top w:val="single" w:sz="4" w:space="0" w:color="000000"/>
              <w:left w:val="single" w:sz="4" w:space="0" w:color="auto"/>
              <w:bottom w:val="single" w:sz="4" w:space="0" w:color="000000"/>
              <w:right w:val="single" w:sz="4" w:space="0" w:color="000000"/>
            </w:tcBorders>
            <w:vAlign w:val="center"/>
          </w:tcPr>
          <w:p w14:paraId="72DD95FF" w14:textId="77777777" w:rsidR="004A5158" w:rsidRPr="00C11D75" w:rsidRDefault="004A5158" w:rsidP="00B74C86">
            <w:pPr>
              <w:rPr>
                <w:rFonts w:ascii="宋体" w:hAnsi="宋体" w:cs="宋体"/>
                <w:kern w:val="0"/>
                <w:sz w:val="24"/>
              </w:rPr>
            </w:pPr>
            <w:proofErr w:type="gramStart"/>
            <w:r>
              <w:rPr>
                <w:rFonts w:ascii="宋体" w:hAnsi="宋体" w:cs="宋体" w:hint="eastAsia"/>
                <w:kern w:val="0"/>
                <w:sz w:val="24"/>
              </w:rPr>
              <w:t>央企</w:t>
            </w:r>
            <w:proofErr w:type="gramEnd"/>
          </w:p>
        </w:tc>
      </w:tr>
      <w:tr w:rsidR="004A5158" w:rsidRPr="00C11D75" w14:paraId="62D18F59" w14:textId="77777777" w:rsidTr="001153FF">
        <w:trPr>
          <w:trHeight w:val="745"/>
          <w:jc w:val="center"/>
        </w:trPr>
        <w:tc>
          <w:tcPr>
            <w:tcW w:w="1279" w:type="dxa"/>
            <w:vMerge/>
            <w:tcBorders>
              <w:left w:val="single" w:sz="4" w:space="0" w:color="000000"/>
              <w:bottom w:val="single" w:sz="4" w:space="0" w:color="000000"/>
              <w:right w:val="single" w:sz="4" w:space="0" w:color="000000"/>
            </w:tcBorders>
            <w:vAlign w:val="center"/>
          </w:tcPr>
          <w:p w14:paraId="07B59111" w14:textId="77777777" w:rsidR="004A5158" w:rsidRPr="00C11D75" w:rsidRDefault="004A5158" w:rsidP="00B74C86">
            <w:pPr>
              <w:rPr>
                <w:rFonts w:ascii="宋体" w:hAnsi="宋体" w:cs="宋体"/>
                <w:kern w:val="0"/>
                <w:sz w:val="24"/>
              </w:rPr>
            </w:pPr>
          </w:p>
        </w:tc>
        <w:tc>
          <w:tcPr>
            <w:tcW w:w="1270" w:type="dxa"/>
            <w:tcBorders>
              <w:top w:val="single" w:sz="4" w:space="0" w:color="000000"/>
              <w:left w:val="nil"/>
              <w:bottom w:val="single" w:sz="4" w:space="0" w:color="000000"/>
              <w:right w:val="single" w:sz="4" w:space="0" w:color="auto"/>
            </w:tcBorders>
            <w:vAlign w:val="center"/>
          </w:tcPr>
          <w:p w14:paraId="5B8AF411" w14:textId="77777777" w:rsidR="004A5158" w:rsidRPr="00C11D75" w:rsidRDefault="004A5158" w:rsidP="00B74C86">
            <w:pPr>
              <w:rPr>
                <w:rFonts w:ascii="宋体" w:hAnsi="宋体" w:cs="宋体"/>
                <w:kern w:val="0"/>
                <w:sz w:val="24"/>
              </w:rPr>
            </w:pPr>
            <w:r w:rsidRPr="00C11D75">
              <w:rPr>
                <w:rFonts w:ascii="宋体" w:hAnsi="宋体" w:cs="宋体" w:hint="eastAsia"/>
                <w:kern w:val="0"/>
                <w:sz w:val="24"/>
              </w:rPr>
              <w:t>单位地址</w:t>
            </w:r>
          </w:p>
        </w:tc>
        <w:tc>
          <w:tcPr>
            <w:tcW w:w="4665" w:type="dxa"/>
            <w:gridSpan w:val="5"/>
            <w:tcBorders>
              <w:top w:val="single" w:sz="4" w:space="0" w:color="000000"/>
              <w:left w:val="nil"/>
              <w:bottom w:val="single" w:sz="4" w:space="0" w:color="000000"/>
              <w:right w:val="single" w:sz="4" w:space="0" w:color="auto"/>
            </w:tcBorders>
            <w:vAlign w:val="center"/>
          </w:tcPr>
          <w:p w14:paraId="7CC22788" w14:textId="77777777" w:rsidR="004A5158" w:rsidRPr="00C11D75" w:rsidRDefault="004A5158" w:rsidP="00B74C86">
            <w:pPr>
              <w:rPr>
                <w:rFonts w:ascii="宋体" w:hAnsi="宋体"/>
                <w:kern w:val="0"/>
                <w:sz w:val="24"/>
              </w:rPr>
            </w:pPr>
          </w:p>
        </w:tc>
        <w:tc>
          <w:tcPr>
            <w:tcW w:w="1090" w:type="dxa"/>
            <w:tcBorders>
              <w:top w:val="single" w:sz="4" w:space="0" w:color="000000"/>
              <w:left w:val="nil"/>
              <w:bottom w:val="single" w:sz="4" w:space="0" w:color="000000"/>
              <w:right w:val="single" w:sz="4" w:space="0" w:color="auto"/>
            </w:tcBorders>
            <w:vAlign w:val="center"/>
          </w:tcPr>
          <w:p w14:paraId="3F739A2C"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职务</w:t>
            </w:r>
          </w:p>
          <w:p w14:paraId="50EE56EF"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职称</w:t>
            </w:r>
          </w:p>
        </w:tc>
        <w:tc>
          <w:tcPr>
            <w:tcW w:w="2464" w:type="dxa"/>
            <w:gridSpan w:val="2"/>
            <w:tcBorders>
              <w:top w:val="single" w:sz="4" w:space="0" w:color="000000"/>
              <w:left w:val="single" w:sz="4" w:space="0" w:color="auto"/>
              <w:bottom w:val="single" w:sz="4" w:space="0" w:color="000000"/>
              <w:right w:val="single" w:sz="4" w:space="0" w:color="000000"/>
            </w:tcBorders>
            <w:vAlign w:val="center"/>
          </w:tcPr>
          <w:p w14:paraId="6289FD91" w14:textId="77777777" w:rsidR="004A5158" w:rsidRPr="00C11D75" w:rsidRDefault="004A5158" w:rsidP="00B74C86">
            <w:pPr>
              <w:rPr>
                <w:rFonts w:ascii="宋体" w:hAnsi="宋体" w:cs="宋体"/>
                <w:kern w:val="0"/>
                <w:sz w:val="24"/>
              </w:rPr>
            </w:pPr>
          </w:p>
        </w:tc>
      </w:tr>
      <w:tr w:rsidR="004A5158" w:rsidRPr="00C11D75" w14:paraId="4667F360" w14:textId="77777777" w:rsidTr="001153FF">
        <w:trPr>
          <w:trHeight w:val="3682"/>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1C7523D9"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个</w:t>
            </w:r>
          </w:p>
          <w:p w14:paraId="54ECFF7E" w14:textId="77777777" w:rsidR="004A5158" w:rsidRPr="00C11D75" w:rsidRDefault="004A5158" w:rsidP="00B74C86">
            <w:pPr>
              <w:jc w:val="center"/>
              <w:rPr>
                <w:rFonts w:ascii="宋体" w:hAnsi="宋体" w:cs="宋体"/>
                <w:kern w:val="0"/>
                <w:sz w:val="24"/>
              </w:rPr>
            </w:pPr>
          </w:p>
          <w:p w14:paraId="23125F70"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人</w:t>
            </w:r>
          </w:p>
          <w:p w14:paraId="12E41D4A" w14:textId="77777777" w:rsidR="004A5158" w:rsidRPr="00C11D75" w:rsidRDefault="004A5158" w:rsidP="00B74C86">
            <w:pPr>
              <w:jc w:val="center"/>
              <w:rPr>
                <w:rFonts w:ascii="宋体" w:hAnsi="宋体" w:cs="宋体"/>
                <w:kern w:val="0"/>
                <w:sz w:val="24"/>
              </w:rPr>
            </w:pPr>
          </w:p>
          <w:p w14:paraId="54444BF1"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简</w:t>
            </w:r>
          </w:p>
          <w:p w14:paraId="5B222EE5" w14:textId="77777777" w:rsidR="004A5158" w:rsidRPr="00C11D75" w:rsidRDefault="004A5158" w:rsidP="00B74C86">
            <w:pPr>
              <w:jc w:val="center"/>
              <w:rPr>
                <w:rFonts w:ascii="宋体" w:hAnsi="宋体" w:cs="宋体"/>
                <w:kern w:val="0"/>
                <w:sz w:val="24"/>
              </w:rPr>
            </w:pPr>
          </w:p>
          <w:p w14:paraId="496DF8EF"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历</w:t>
            </w:r>
          </w:p>
          <w:p w14:paraId="1AF3B853" w14:textId="77777777" w:rsidR="004A5158" w:rsidRPr="00C11D75" w:rsidRDefault="004A5158" w:rsidP="00B74C86">
            <w:pPr>
              <w:jc w:val="center"/>
              <w:rPr>
                <w:rFonts w:ascii="宋体" w:hAnsi="宋体" w:cs="宋体"/>
                <w:kern w:val="0"/>
                <w:sz w:val="24"/>
              </w:rPr>
            </w:pPr>
          </w:p>
          <w:p w14:paraId="12F31748"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18"/>
                <w:szCs w:val="18"/>
              </w:rPr>
              <w:t>大学起</w:t>
            </w:r>
          </w:p>
        </w:tc>
        <w:tc>
          <w:tcPr>
            <w:tcW w:w="9489" w:type="dxa"/>
            <w:gridSpan w:val="9"/>
            <w:tcBorders>
              <w:top w:val="single" w:sz="4" w:space="0" w:color="000000"/>
              <w:left w:val="nil"/>
              <w:bottom w:val="single" w:sz="4" w:space="0" w:color="000000"/>
              <w:right w:val="single" w:sz="4" w:space="0" w:color="000000"/>
            </w:tcBorders>
            <w:vAlign w:val="center"/>
          </w:tcPr>
          <w:p w14:paraId="12D0D171" w14:textId="34040DDF" w:rsidR="004A5158" w:rsidRDefault="004A5158" w:rsidP="00B74C86">
            <w:pPr>
              <w:rPr>
                <w:rFonts w:ascii="宋体" w:hAnsi="宋体" w:cs="宋体"/>
                <w:kern w:val="0"/>
                <w:sz w:val="24"/>
              </w:rPr>
            </w:pPr>
            <w:r>
              <w:rPr>
                <w:rFonts w:ascii="宋体" w:hAnsi="宋体" w:cs="宋体"/>
                <w:kern w:val="0"/>
                <w:sz w:val="24"/>
              </w:rPr>
              <w:t>2011</w:t>
            </w:r>
            <w:r>
              <w:rPr>
                <w:rFonts w:ascii="宋体" w:hAnsi="宋体" w:cs="宋体" w:hint="eastAsia"/>
                <w:kern w:val="0"/>
                <w:sz w:val="24"/>
              </w:rPr>
              <w:t>年0</w:t>
            </w:r>
            <w:r>
              <w:rPr>
                <w:rFonts w:ascii="宋体" w:hAnsi="宋体" w:cs="宋体"/>
                <w:kern w:val="0"/>
                <w:sz w:val="24"/>
              </w:rPr>
              <w:t>6</w:t>
            </w:r>
            <w:r>
              <w:rPr>
                <w:rFonts w:ascii="宋体" w:hAnsi="宋体" w:cs="宋体" w:hint="eastAsia"/>
                <w:kern w:val="0"/>
                <w:sz w:val="24"/>
              </w:rPr>
              <w:t>月-现</w:t>
            </w:r>
            <w:r w:rsidR="00FB664F">
              <w:rPr>
                <w:rFonts w:ascii="宋体" w:hAnsi="宋体" w:cs="宋体" w:hint="eastAsia"/>
                <w:kern w:val="0"/>
                <w:sz w:val="24"/>
              </w:rPr>
              <w:t>在</w:t>
            </w:r>
            <w:r>
              <w:rPr>
                <w:rFonts w:ascii="宋体" w:hAnsi="宋体" w:cs="宋体" w:hint="eastAsia"/>
                <w:kern w:val="0"/>
                <w:sz w:val="24"/>
              </w:rPr>
              <w:t xml:space="preserve"> </w:t>
            </w:r>
            <w:r>
              <w:rPr>
                <w:rFonts w:ascii="宋体" w:hAnsi="宋体" w:cs="宋体"/>
                <w:kern w:val="0"/>
                <w:sz w:val="24"/>
              </w:rPr>
              <w:t xml:space="preserve">       </w:t>
            </w:r>
            <w:r>
              <w:rPr>
                <w:rFonts w:ascii="宋体" w:hAnsi="宋体" w:cs="宋体" w:hint="eastAsia"/>
                <w:kern w:val="0"/>
                <w:sz w:val="24"/>
              </w:rPr>
              <w:t>在北京X</w:t>
            </w:r>
            <w:r>
              <w:rPr>
                <w:rFonts w:ascii="宋体" w:hAnsi="宋体" w:cs="宋体"/>
                <w:kern w:val="0"/>
                <w:sz w:val="24"/>
              </w:rPr>
              <w:t>X</w:t>
            </w:r>
            <w:r>
              <w:rPr>
                <w:rFonts w:ascii="宋体" w:hAnsi="宋体" w:cs="宋体" w:hint="eastAsia"/>
                <w:kern w:val="0"/>
                <w:sz w:val="24"/>
              </w:rPr>
              <w:t>公司 任副总经理</w:t>
            </w:r>
          </w:p>
          <w:p w14:paraId="6FFF9CF0" w14:textId="3B46BBF6" w:rsidR="004A5158" w:rsidRDefault="004A5158" w:rsidP="00B74C86">
            <w:pPr>
              <w:rPr>
                <w:rFonts w:ascii="宋体" w:hAnsi="宋体" w:cs="宋体"/>
                <w:kern w:val="0"/>
                <w:sz w:val="24"/>
              </w:rPr>
            </w:pPr>
            <w:r>
              <w:rPr>
                <w:rFonts w:ascii="宋体" w:hAnsi="宋体" w:cs="宋体"/>
                <w:kern w:val="0"/>
                <w:sz w:val="24"/>
              </w:rPr>
              <w:t>2005</w:t>
            </w:r>
            <w:r>
              <w:rPr>
                <w:rFonts w:ascii="宋体" w:hAnsi="宋体" w:cs="宋体" w:hint="eastAsia"/>
                <w:kern w:val="0"/>
                <w:sz w:val="24"/>
              </w:rPr>
              <w:t>年09月-</w:t>
            </w:r>
            <w:r>
              <w:rPr>
                <w:rFonts w:ascii="宋体" w:hAnsi="宋体" w:cs="宋体"/>
                <w:kern w:val="0"/>
                <w:sz w:val="24"/>
              </w:rPr>
              <w:t>2011</w:t>
            </w:r>
            <w:r>
              <w:rPr>
                <w:rFonts w:ascii="宋体" w:hAnsi="宋体" w:cs="宋体" w:hint="eastAsia"/>
                <w:kern w:val="0"/>
                <w:sz w:val="24"/>
              </w:rPr>
              <w:t>年</w:t>
            </w:r>
            <w:r>
              <w:rPr>
                <w:rFonts w:ascii="宋体" w:hAnsi="宋体" w:cs="宋体"/>
                <w:kern w:val="0"/>
                <w:sz w:val="24"/>
              </w:rPr>
              <w:t>05</w:t>
            </w:r>
            <w:r>
              <w:rPr>
                <w:rFonts w:ascii="宋体" w:hAnsi="宋体" w:cs="宋体" w:hint="eastAsia"/>
                <w:kern w:val="0"/>
                <w:sz w:val="24"/>
              </w:rPr>
              <w:t>月 在北京X</w:t>
            </w:r>
            <w:r>
              <w:rPr>
                <w:rFonts w:ascii="宋体" w:hAnsi="宋体" w:cs="宋体"/>
                <w:kern w:val="0"/>
                <w:sz w:val="24"/>
              </w:rPr>
              <w:t>X</w:t>
            </w:r>
            <w:r>
              <w:rPr>
                <w:rFonts w:ascii="宋体" w:hAnsi="宋体" w:cs="宋体" w:hint="eastAsia"/>
                <w:kern w:val="0"/>
                <w:sz w:val="24"/>
              </w:rPr>
              <w:t>公司 任</w:t>
            </w:r>
            <w:r w:rsidR="00F376E6">
              <w:rPr>
                <w:rFonts w:ascii="宋体" w:hAnsi="宋体" w:cs="宋体" w:hint="eastAsia"/>
                <w:kern w:val="0"/>
                <w:sz w:val="24"/>
              </w:rPr>
              <w:t>X</w:t>
            </w:r>
            <w:r w:rsidR="00F376E6">
              <w:rPr>
                <w:rFonts w:ascii="宋体" w:hAnsi="宋体" w:cs="宋体"/>
                <w:kern w:val="0"/>
                <w:sz w:val="24"/>
              </w:rPr>
              <w:t>X</w:t>
            </w:r>
            <w:r w:rsidR="00F376E6">
              <w:rPr>
                <w:rFonts w:ascii="宋体" w:hAnsi="宋体" w:cs="宋体" w:hint="eastAsia"/>
                <w:kern w:val="0"/>
                <w:sz w:val="24"/>
              </w:rPr>
              <w:t>总监</w:t>
            </w:r>
          </w:p>
          <w:p w14:paraId="3C348891" w14:textId="1710E6AD" w:rsidR="004A5158" w:rsidRPr="00942AB9" w:rsidRDefault="004A5158" w:rsidP="00B74C86">
            <w:pPr>
              <w:rPr>
                <w:rFonts w:ascii="宋体" w:hAnsi="宋体" w:cs="宋体"/>
                <w:kern w:val="0"/>
                <w:sz w:val="24"/>
              </w:rPr>
            </w:pPr>
            <w:r>
              <w:rPr>
                <w:rFonts w:ascii="宋体" w:hAnsi="宋体" w:cs="宋体" w:hint="eastAsia"/>
                <w:kern w:val="0"/>
                <w:sz w:val="24"/>
              </w:rPr>
              <w:t>2</w:t>
            </w:r>
            <w:r>
              <w:rPr>
                <w:rFonts w:ascii="宋体" w:hAnsi="宋体" w:cs="宋体"/>
                <w:kern w:val="0"/>
                <w:sz w:val="24"/>
              </w:rPr>
              <w:t>001</w:t>
            </w:r>
            <w:r>
              <w:rPr>
                <w:rFonts w:ascii="宋体" w:hAnsi="宋体" w:cs="宋体" w:hint="eastAsia"/>
                <w:kern w:val="0"/>
                <w:sz w:val="24"/>
              </w:rPr>
              <w:t>年0</w:t>
            </w:r>
            <w:r>
              <w:rPr>
                <w:rFonts w:ascii="宋体" w:hAnsi="宋体" w:cs="宋体"/>
                <w:kern w:val="0"/>
                <w:sz w:val="24"/>
              </w:rPr>
              <w:t>9</w:t>
            </w:r>
            <w:r>
              <w:rPr>
                <w:rFonts w:ascii="宋体" w:hAnsi="宋体" w:cs="宋体" w:hint="eastAsia"/>
                <w:kern w:val="0"/>
                <w:sz w:val="24"/>
              </w:rPr>
              <w:t>月-</w:t>
            </w:r>
            <w:r>
              <w:rPr>
                <w:rFonts w:ascii="宋体" w:hAnsi="宋体" w:cs="宋体"/>
                <w:kern w:val="0"/>
                <w:sz w:val="24"/>
              </w:rPr>
              <w:t>2005</w:t>
            </w:r>
            <w:r>
              <w:rPr>
                <w:rFonts w:ascii="宋体" w:hAnsi="宋体" w:cs="宋体" w:hint="eastAsia"/>
                <w:kern w:val="0"/>
                <w:sz w:val="24"/>
              </w:rPr>
              <w:t>年0</w:t>
            </w:r>
            <w:r>
              <w:rPr>
                <w:rFonts w:ascii="宋体" w:hAnsi="宋体" w:cs="宋体"/>
                <w:kern w:val="0"/>
                <w:sz w:val="24"/>
              </w:rPr>
              <w:t>6</w:t>
            </w:r>
            <w:r>
              <w:rPr>
                <w:rFonts w:ascii="宋体" w:hAnsi="宋体" w:cs="宋体" w:hint="eastAsia"/>
                <w:kern w:val="0"/>
                <w:sz w:val="24"/>
              </w:rPr>
              <w:t>月 在X</w:t>
            </w:r>
            <w:r>
              <w:rPr>
                <w:rFonts w:ascii="宋体" w:hAnsi="宋体" w:cs="宋体"/>
                <w:kern w:val="0"/>
                <w:sz w:val="24"/>
              </w:rPr>
              <w:t>X</w:t>
            </w:r>
            <w:r>
              <w:rPr>
                <w:rFonts w:ascii="宋体" w:hAnsi="宋体" w:cs="宋体" w:hint="eastAsia"/>
                <w:kern w:val="0"/>
                <w:sz w:val="24"/>
              </w:rPr>
              <w:t>大学</w:t>
            </w:r>
            <w:r w:rsidR="00F376E6">
              <w:rPr>
                <w:rFonts w:ascii="宋体" w:hAnsi="宋体" w:cs="宋体" w:hint="eastAsia"/>
                <w:kern w:val="0"/>
                <w:sz w:val="24"/>
              </w:rPr>
              <w:t xml:space="preserve"> </w:t>
            </w:r>
            <w:r w:rsidR="00F376E6">
              <w:rPr>
                <w:rFonts w:ascii="宋体" w:hAnsi="宋体" w:cs="宋体"/>
                <w:kern w:val="0"/>
                <w:sz w:val="24"/>
              </w:rPr>
              <w:t>XX</w:t>
            </w:r>
            <w:r w:rsidR="00F376E6" w:rsidRPr="00325275">
              <w:rPr>
                <w:rFonts w:ascii="宋体" w:hAnsi="宋体" w:cs="宋体" w:hint="eastAsia"/>
                <w:b/>
                <w:bCs/>
                <w:kern w:val="0"/>
                <w:sz w:val="24"/>
              </w:rPr>
              <w:t>专业</w:t>
            </w:r>
            <w:r w:rsidR="00F376E6">
              <w:rPr>
                <w:rFonts w:ascii="宋体" w:hAnsi="宋体" w:cs="宋体" w:hint="eastAsia"/>
                <w:kern w:val="0"/>
                <w:sz w:val="24"/>
              </w:rPr>
              <w:t xml:space="preserve"> 取得本科学历</w:t>
            </w:r>
          </w:p>
        </w:tc>
      </w:tr>
      <w:tr w:rsidR="004A5158" w:rsidRPr="00C11D75" w14:paraId="56BF8F21" w14:textId="77777777" w:rsidTr="001153FF">
        <w:trPr>
          <w:trHeight w:val="2911"/>
          <w:jc w:val="center"/>
        </w:trPr>
        <w:tc>
          <w:tcPr>
            <w:tcW w:w="1279" w:type="dxa"/>
            <w:tcBorders>
              <w:top w:val="single" w:sz="4" w:space="0" w:color="000000"/>
              <w:left w:val="single" w:sz="4" w:space="0" w:color="000000"/>
              <w:bottom w:val="single" w:sz="4" w:space="0" w:color="000000"/>
              <w:right w:val="single" w:sz="4" w:space="0" w:color="000000"/>
            </w:tcBorders>
            <w:vAlign w:val="center"/>
            <w:hideMark/>
          </w:tcPr>
          <w:p w14:paraId="1CF07568"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本人</w:t>
            </w:r>
          </w:p>
          <w:p w14:paraId="4FD4CDDA" w14:textId="77777777" w:rsidR="004A5158" w:rsidRPr="00C11D75" w:rsidRDefault="004A5158" w:rsidP="00B74C86">
            <w:pPr>
              <w:jc w:val="center"/>
              <w:rPr>
                <w:rFonts w:ascii="宋体" w:hAnsi="宋体" w:cs="宋体"/>
                <w:kern w:val="0"/>
                <w:sz w:val="24"/>
              </w:rPr>
            </w:pPr>
          </w:p>
          <w:p w14:paraId="31EA1171" w14:textId="77777777" w:rsidR="004A5158" w:rsidRPr="00C11D75" w:rsidRDefault="004A5158" w:rsidP="00B74C86">
            <w:pPr>
              <w:jc w:val="center"/>
              <w:rPr>
                <w:rFonts w:ascii="宋体" w:hAnsi="宋体" w:cs="宋体"/>
                <w:kern w:val="0"/>
                <w:sz w:val="24"/>
              </w:rPr>
            </w:pPr>
            <w:r w:rsidRPr="00C11D75">
              <w:rPr>
                <w:rFonts w:ascii="宋体" w:hAnsi="宋体" w:cs="宋体" w:hint="eastAsia"/>
                <w:kern w:val="0"/>
                <w:sz w:val="24"/>
              </w:rPr>
              <w:t>承诺</w:t>
            </w:r>
          </w:p>
        </w:tc>
        <w:tc>
          <w:tcPr>
            <w:tcW w:w="9489" w:type="dxa"/>
            <w:gridSpan w:val="9"/>
            <w:tcBorders>
              <w:top w:val="single" w:sz="4" w:space="0" w:color="000000"/>
              <w:left w:val="nil"/>
              <w:bottom w:val="single" w:sz="4" w:space="0" w:color="000000"/>
              <w:right w:val="single" w:sz="4" w:space="0" w:color="000000"/>
            </w:tcBorders>
            <w:vAlign w:val="center"/>
            <w:hideMark/>
          </w:tcPr>
          <w:p w14:paraId="7BABEF71" w14:textId="77777777" w:rsidR="004A5158" w:rsidRPr="00C11D75" w:rsidRDefault="004A5158" w:rsidP="00B74C86">
            <w:pPr>
              <w:spacing w:line="480" w:lineRule="auto"/>
              <w:rPr>
                <w:rFonts w:ascii="宋体" w:hAnsi="宋体" w:cs="宋体"/>
                <w:kern w:val="0"/>
                <w:sz w:val="24"/>
              </w:rPr>
            </w:pPr>
            <w:r w:rsidRPr="00C11D75">
              <w:rPr>
                <w:rFonts w:ascii="宋体" w:hAnsi="宋体" w:cs="宋体" w:hint="eastAsia"/>
                <w:kern w:val="0"/>
                <w:sz w:val="24"/>
              </w:rPr>
              <w:t>本人提供的学位、学历证书和相关证明真实有效，否则后果自负。</w:t>
            </w:r>
          </w:p>
          <w:p w14:paraId="0E0DC8A0" w14:textId="77777777" w:rsidR="004A5158" w:rsidRPr="00C11D75" w:rsidRDefault="004A5158" w:rsidP="00B74C86">
            <w:pPr>
              <w:rPr>
                <w:rFonts w:ascii="宋体" w:hAnsi="宋体" w:cs="宋体"/>
                <w:kern w:val="0"/>
                <w:sz w:val="24"/>
              </w:rPr>
            </w:pPr>
          </w:p>
          <w:p w14:paraId="41D65E4B" w14:textId="77777777" w:rsidR="004A5158" w:rsidRPr="00C11D75" w:rsidRDefault="004A5158" w:rsidP="00B74C86">
            <w:pPr>
              <w:rPr>
                <w:rFonts w:ascii="宋体" w:hAnsi="宋体" w:cs="宋体"/>
                <w:kern w:val="0"/>
                <w:sz w:val="24"/>
              </w:rPr>
            </w:pPr>
          </w:p>
          <w:p w14:paraId="57EC379D" w14:textId="77777777" w:rsidR="004A5158" w:rsidRPr="00C11D75" w:rsidRDefault="004A5158" w:rsidP="00B74C86">
            <w:pPr>
              <w:spacing w:line="360" w:lineRule="auto"/>
              <w:ind w:firstLineChars="2750" w:firstLine="6600"/>
              <w:rPr>
                <w:rFonts w:ascii="宋体" w:hAnsi="宋体" w:cs="宋体"/>
                <w:kern w:val="0"/>
                <w:sz w:val="24"/>
              </w:rPr>
            </w:pPr>
            <w:r w:rsidRPr="00C11D75">
              <w:rPr>
                <w:rFonts w:ascii="宋体" w:hAnsi="宋体" w:cs="宋体" w:hint="eastAsia"/>
                <w:kern w:val="0"/>
                <w:sz w:val="24"/>
              </w:rPr>
              <w:t xml:space="preserve">本人签名： </w:t>
            </w:r>
          </w:p>
          <w:p w14:paraId="1C1E701B" w14:textId="77777777" w:rsidR="004A5158" w:rsidRPr="00C11D75" w:rsidRDefault="004A5158" w:rsidP="00B74C86">
            <w:pPr>
              <w:spacing w:line="360" w:lineRule="auto"/>
              <w:ind w:firstLineChars="3100" w:firstLine="7440"/>
              <w:rPr>
                <w:rFonts w:ascii="宋体" w:hAnsi="宋体" w:cs="宋体"/>
                <w:kern w:val="0"/>
                <w:sz w:val="24"/>
              </w:rPr>
            </w:pPr>
            <w:r w:rsidRPr="00C11D75">
              <w:rPr>
                <w:rFonts w:ascii="宋体" w:hAnsi="宋体" w:cs="宋体" w:hint="eastAsia"/>
                <w:kern w:val="0"/>
                <w:sz w:val="24"/>
              </w:rPr>
              <w:t>年    月    日</w:t>
            </w:r>
          </w:p>
        </w:tc>
      </w:tr>
    </w:tbl>
    <w:p w14:paraId="0DE2BE3B" w14:textId="77777777" w:rsidR="004A5158" w:rsidRDefault="004A5158" w:rsidP="004A5158">
      <w:pPr>
        <w:spacing w:line="360" w:lineRule="auto"/>
        <w:ind w:leftChars="-540" w:left="162" w:hangingChars="540" w:hanging="1296"/>
        <w:rPr>
          <w:sz w:val="24"/>
        </w:rPr>
      </w:pPr>
      <w:r w:rsidRPr="00A049BB">
        <w:rPr>
          <w:rFonts w:hint="eastAsia"/>
          <w:sz w:val="24"/>
        </w:rPr>
        <w:t>备注</w:t>
      </w:r>
      <w:r w:rsidRPr="00A049BB">
        <w:rPr>
          <w:sz w:val="24"/>
        </w:rPr>
        <w:t>：出生地需与户口本中信息一致。</w:t>
      </w:r>
    </w:p>
    <w:p w14:paraId="2152850F" w14:textId="5EA11AF1" w:rsidR="004A5158" w:rsidRPr="004A5158" w:rsidRDefault="004A5158" w:rsidP="004A5158">
      <w:pPr>
        <w:spacing w:line="360" w:lineRule="auto"/>
        <w:ind w:leftChars="-190" w:left="57" w:hangingChars="190" w:hanging="456"/>
        <w:rPr>
          <w:sz w:val="24"/>
        </w:rPr>
      </w:pPr>
      <w:r>
        <w:rPr>
          <w:rFonts w:hint="eastAsia"/>
          <w:sz w:val="24"/>
        </w:rPr>
        <w:t>本人</w:t>
      </w:r>
      <w:r>
        <w:rPr>
          <w:sz w:val="24"/>
        </w:rPr>
        <w:t>签名需正楷填写。</w:t>
      </w:r>
      <w:bookmarkEnd w:id="2"/>
      <w:r w:rsidR="001153FF">
        <w:rPr>
          <w:rFonts w:hint="eastAsia"/>
          <w:sz w:val="24"/>
        </w:rPr>
        <w:t>填好后发至电子邮箱</w:t>
      </w:r>
      <w:r w:rsidR="001153FF">
        <w:rPr>
          <w:rFonts w:hint="eastAsia"/>
          <w:sz w:val="24"/>
        </w:rPr>
        <w:t xml:space="preserve">: </w:t>
      </w:r>
      <w:r w:rsidR="001153FF">
        <w:rPr>
          <w:sz w:val="24"/>
        </w:rPr>
        <w:t>FL</w:t>
      </w:r>
      <w:r w:rsidR="001153FF">
        <w:rPr>
          <w:rFonts w:hint="eastAsia"/>
          <w:sz w:val="24"/>
        </w:rPr>
        <w:t>inders@inankai.com</w:t>
      </w:r>
    </w:p>
    <w:sectPr w:rsidR="004A5158" w:rsidRPr="004A5158" w:rsidSect="008269F8">
      <w:type w:val="continuous"/>
      <w:pgSz w:w="11906" w:h="16838"/>
      <w:pgMar w:top="1440" w:right="1440" w:bottom="1440" w:left="1800" w:header="680" w:footer="680"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283F8" w14:textId="77777777" w:rsidR="00D20E00" w:rsidRDefault="00D20E00" w:rsidP="00151453">
      <w:pPr>
        <w:spacing w:before="240"/>
      </w:pPr>
      <w:r>
        <w:separator/>
      </w:r>
    </w:p>
  </w:endnote>
  <w:endnote w:type="continuationSeparator" w:id="0">
    <w:p w14:paraId="36481B39" w14:textId="77777777" w:rsidR="00D20E00" w:rsidRDefault="00D20E00" w:rsidP="00151453">
      <w:pPr>
        <w:spacing w:befor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fal">
    <w:altName w:val="Arial Unicode MS"/>
    <w:charset w:val="86"/>
    <w:family w:val="auto"/>
    <w:pitch w:val="default"/>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24607B" w14:textId="77777777" w:rsidR="00D20E00" w:rsidRDefault="00D20E00" w:rsidP="00151453">
      <w:pPr>
        <w:spacing w:before="240"/>
      </w:pPr>
      <w:r>
        <w:separator/>
      </w:r>
    </w:p>
  </w:footnote>
  <w:footnote w:type="continuationSeparator" w:id="0">
    <w:p w14:paraId="159AB9FE" w14:textId="77777777" w:rsidR="00D20E00" w:rsidRDefault="00D20E00" w:rsidP="00151453">
      <w:pPr>
        <w:spacing w:before="24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EED86E30"/>
    <w:lvl w:ilvl="0">
      <w:start w:val="1"/>
      <w:numFmt w:val="decimal"/>
      <w:lvlText w:val="第%1章"/>
      <w:lvlJc w:val="left"/>
      <w:pPr>
        <w:tabs>
          <w:tab w:val="num" w:pos="1125"/>
        </w:tabs>
        <w:ind w:left="1125" w:hanging="1125"/>
      </w:pPr>
      <w:rPr>
        <w:b w:val="0"/>
        <w:color w:val="auto"/>
        <w:lang w:val="en-US"/>
      </w:rPr>
    </w:lvl>
    <w:lvl w:ilvl="1">
      <w:start w:val="2"/>
      <w:numFmt w:val="decimal"/>
      <w:lvlText w:val="（%2）"/>
      <w:lvlJc w:val="left"/>
      <w:pPr>
        <w:tabs>
          <w:tab w:val="num" w:pos="1140"/>
        </w:tabs>
        <w:ind w:left="1140" w:hanging="720"/>
      </w:pPr>
      <w:rPr>
        <w:rFonts w:ascii="Times New Roman" w:eastAsia="Times New Roman" w:hAnsi="Times New Roman" w:cs="Times New Roman"/>
      </w:rPr>
    </w:lvl>
    <w:lvl w:ilvl="2">
      <w:start w:val="2"/>
      <w:numFmt w:val="decimal"/>
      <w:lvlText w:val="第%3条"/>
      <w:lvlJc w:val="left"/>
      <w:pPr>
        <w:tabs>
          <w:tab w:val="num" w:pos="1560"/>
        </w:tabs>
        <w:ind w:left="1560" w:hanging="7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left"/>
      <w:pPr>
        <w:tabs>
          <w:tab w:val="num" w:pos="3780"/>
        </w:tabs>
        <w:ind w:left="3780" w:hanging="420"/>
      </w:pPr>
    </w:lvl>
  </w:abstractNum>
  <w:abstractNum w:abstractNumId="1" w15:restartNumberingAfterBreak="0">
    <w:nsid w:val="00000005"/>
    <w:multiLevelType w:val="singleLevel"/>
    <w:tmpl w:val="00000005"/>
    <w:lvl w:ilvl="0">
      <w:start w:val="1"/>
      <w:numFmt w:val="decimal"/>
      <w:lvlText w:val="%1."/>
      <w:lvlJc w:val="left"/>
      <w:pPr>
        <w:tabs>
          <w:tab w:val="num" w:pos="360"/>
        </w:tabs>
        <w:ind w:left="360" w:hanging="360"/>
      </w:pPr>
    </w:lvl>
  </w:abstractNum>
  <w:abstractNum w:abstractNumId="2" w15:restartNumberingAfterBreak="0">
    <w:nsid w:val="00000009"/>
    <w:multiLevelType w:val="multilevel"/>
    <w:tmpl w:val="62D64A90"/>
    <w:lvl w:ilvl="0">
      <w:start w:val="1"/>
      <w:numFmt w:val="japaneseCounting"/>
      <w:lvlText w:val="第%1章"/>
      <w:lvlJc w:val="left"/>
      <w:pPr>
        <w:tabs>
          <w:tab w:val="num" w:pos="990"/>
        </w:tabs>
        <w:ind w:left="990" w:hanging="990"/>
      </w:pPr>
      <w:rPr>
        <w:rFonts w:hint="default"/>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A"/>
    <w:multiLevelType w:val="multilevel"/>
    <w:tmpl w:val="0000000A"/>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000000B"/>
    <w:multiLevelType w:val="multilevel"/>
    <w:tmpl w:val="0000000B"/>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0000000C"/>
    <w:multiLevelType w:val="multilevel"/>
    <w:tmpl w:val="0000000C"/>
    <w:lvl w:ilvl="0">
      <w:start w:val="1"/>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000000E"/>
    <w:multiLevelType w:val="multilevel"/>
    <w:tmpl w:val="0000000E"/>
    <w:lvl w:ilvl="0">
      <w:start w:val="2"/>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00AA34FC"/>
    <w:multiLevelType w:val="hybridMultilevel"/>
    <w:tmpl w:val="7C7AC50C"/>
    <w:lvl w:ilvl="0" w:tplc="04090001">
      <w:start w:val="1"/>
      <w:numFmt w:val="bullet"/>
      <w:lvlText w:val=""/>
      <w:lvlJc w:val="left"/>
      <w:pPr>
        <w:ind w:left="840" w:hanging="36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00C35BF4"/>
    <w:multiLevelType w:val="multilevel"/>
    <w:tmpl w:val="0000000B"/>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02BA366F"/>
    <w:multiLevelType w:val="hybridMultilevel"/>
    <w:tmpl w:val="8A206134"/>
    <w:lvl w:ilvl="0" w:tplc="AF60732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0BC1149E"/>
    <w:multiLevelType w:val="hybridMultilevel"/>
    <w:tmpl w:val="4F2EFB0A"/>
    <w:lvl w:ilvl="0" w:tplc="3B42DFBA">
      <w:start w:val="1"/>
      <w:numFmt w:val="decimal"/>
      <w:lvlText w:val="%1）"/>
      <w:lvlJc w:val="left"/>
      <w:pPr>
        <w:ind w:left="1080" w:hanging="720"/>
      </w:pPr>
      <w:rPr>
        <w:rFonts w:ascii="仿宋_GB2312" w:eastAsia="仿宋_GB2312" w:hAnsi="Times New Roman" w:cs="Times New Roman"/>
      </w:r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0DC61BEE"/>
    <w:multiLevelType w:val="hybridMultilevel"/>
    <w:tmpl w:val="1890A820"/>
    <w:lvl w:ilvl="0" w:tplc="F650E9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08A2BE2"/>
    <w:multiLevelType w:val="hybridMultilevel"/>
    <w:tmpl w:val="04BE61F8"/>
    <w:lvl w:ilvl="0" w:tplc="EA7C49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1BF12BD"/>
    <w:multiLevelType w:val="hybridMultilevel"/>
    <w:tmpl w:val="8B1E9276"/>
    <w:lvl w:ilvl="0" w:tplc="9C72521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26B3567"/>
    <w:multiLevelType w:val="hybridMultilevel"/>
    <w:tmpl w:val="5EC62972"/>
    <w:lvl w:ilvl="0" w:tplc="DEB6B0B6">
      <w:start w:val="1"/>
      <w:numFmt w:val="none"/>
      <w:lvlText w:val="一、"/>
      <w:lvlJc w:val="left"/>
      <w:pPr>
        <w:ind w:left="480" w:hanging="48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65858CF"/>
    <w:multiLevelType w:val="hybridMultilevel"/>
    <w:tmpl w:val="DE9ECFCE"/>
    <w:lvl w:ilvl="0" w:tplc="8B4E98D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17485925"/>
    <w:multiLevelType w:val="hybridMultilevel"/>
    <w:tmpl w:val="EFD66AE0"/>
    <w:lvl w:ilvl="0" w:tplc="01E63ACC">
      <w:start w:val="1"/>
      <w:numFmt w:val="decimal"/>
      <w:lvlText w:val="%1、"/>
      <w:lvlJc w:val="left"/>
      <w:pPr>
        <w:ind w:left="825" w:hanging="40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1C964C9F"/>
    <w:multiLevelType w:val="hybridMultilevel"/>
    <w:tmpl w:val="EC7E639A"/>
    <w:lvl w:ilvl="0" w:tplc="E16EE5B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1E6D786F"/>
    <w:multiLevelType w:val="hybridMultilevel"/>
    <w:tmpl w:val="53D4843C"/>
    <w:lvl w:ilvl="0" w:tplc="3962C62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236921EE"/>
    <w:multiLevelType w:val="hybridMultilevel"/>
    <w:tmpl w:val="8522DB68"/>
    <w:lvl w:ilvl="0" w:tplc="B142B44E">
      <w:start w:val="1"/>
      <w:numFmt w:val="decimal"/>
      <w:lvlText w:val="（%1）"/>
      <w:lvlJc w:val="left"/>
      <w:pPr>
        <w:ind w:left="579" w:hanging="720"/>
      </w:pPr>
      <w:rPr>
        <w:rFonts w:hint="default"/>
        <w:color w:val="000000" w:themeColor="text1"/>
        <w:lang w:val="en-US"/>
      </w:rPr>
    </w:lvl>
    <w:lvl w:ilvl="1" w:tplc="04090019" w:tentative="1">
      <w:start w:val="1"/>
      <w:numFmt w:val="lowerLetter"/>
      <w:lvlText w:val="%2)"/>
      <w:lvlJc w:val="left"/>
      <w:pPr>
        <w:ind w:left="699" w:hanging="420"/>
      </w:pPr>
    </w:lvl>
    <w:lvl w:ilvl="2" w:tplc="0409001B" w:tentative="1">
      <w:start w:val="1"/>
      <w:numFmt w:val="lowerRoman"/>
      <w:lvlText w:val="%3."/>
      <w:lvlJc w:val="right"/>
      <w:pPr>
        <w:ind w:left="1119" w:hanging="420"/>
      </w:pPr>
    </w:lvl>
    <w:lvl w:ilvl="3" w:tplc="0409000F" w:tentative="1">
      <w:start w:val="1"/>
      <w:numFmt w:val="decimal"/>
      <w:lvlText w:val="%4."/>
      <w:lvlJc w:val="left"/>
      <w:pPr>
        <w:ind w:left="1539" w:hanging="420"/>
      </w:pPr>
    </w:lvl>
    <w:lvl w:ilvl="4" w:tplc="04090019" w:tentative="1">
      <w:start w:val="1"/>
      <w:numFmt w:val="lowerLetter"/>
      <w:lvlText w:val="%5)"/>
      <w:lvlJc w:val="left"/>
      <w:pPr>
        <w:ind w:left="1959" w:hanging="420"/>
      </w:pPr>
    </w:lvl>
    <w:lvl w:ilvl="5" w:tplc="0409001B" w:tentative="1">
      <w:start w:val="1"/>
      <w:numFmt w:val="lowerRoman"/>
      <w:lvlText w:val="%6."/>
      <w:lvlJc w:val="right"/>
      <w:pPr>
        <w:ind w:left="2379" w:hanging="420"/>
      </w:pPr>
    </w:lvl>
    <w:lvl w:ilvl="6" w:tplc="0409000F" w:tentative="1">
      <w:start w:val="1"/>
      <w:numFmt w:val="decimal"/>
      <w:lvlText w:val="%7."/>
      <w:lvlJc w:val="left"/>
      <w:pPr>
        <w:ind w:left="2799" w:hanging="420"/>
      </w:pPr>
    </w:lvl>
    <w:lvl w:ilvl="7" w:tplc="04090019" w:tentative="1">
      <w:start w:val="1"/>
      <w:numFmt w:val="lowerLetter"/>
      <w:lvlText w:val="%8)"/>
      <w:lvlJc w:val="left"/>
      <w:pPr>
        <w:ind w:left="3219" w:hanging="420"/>
      </w:pPr>
    </w:lvl>
    <w:lvl w:ilvl="8" w:tplc="0409001B" w:tentative="1">
      <w:start w:val="1"/>
      <w:numFmt w:val="lowerRoman"/>
      <w:lvlText w:val="%9."/>
      <w:lvlJc w:val="right"/>
      <w:pPr>
        <w:ind w:left="3639" w:hanging="420"/>
      </w:pPr>
    </w:lvl>
  </w:abstractNum>
  <w:abstractNum w:abstractNumId="20" w15:restartNumberingAfterBreak="0">
    <w:nsid w:val="24E52F39"/>
    <w:multiLevelType w:val="multilevel"/>
    <w:tmpl w:val="24E52F39"/>
    <w:lvl w:ilvl="0">
      <w:start w:val="1"/>
      <w:numFmt w:val="japaneseCounting"/>
      <w:lvlText w:val="%1、"/>
      <w:lvlJc w:val="left"/>
      <w:pPr>
        <w:ind w:left="2466"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2B5461FF"/>
    <w:multiLevelType w:val="multilevel"/>
    <w:tmpl w:val="2B5461FF"/>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307D730D"/>
    <w:multiLevelType w:val="hybridMultilevel"/>
    <w:tmpl w:val="9C421402"/>
    <w:lvl w:ilvl="0" w:tplc="0409000F">
      <w:start w:val="1"/>
      <w:numFmt w:val="decimal"/>
      <w:lvlText w:val="%1."/>
      <w:lvlJc w:val="left"/>
      <w:pPr>
        <w:ind w:left="480" w:hanging="480"/>
      </w:pPr>
      <w:rPr>
        <w:rFonts w:hint="default"/>
        <w:color w:val="auto"/>
        <w:sz w:val="24"/>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61E4960"/>
    <w:multiLevelType w:val="hybridMultilevel"/>
    <w:tmpl w:val="D1EAB558"/>
    <w:lvl w:ilvl="0" w:tplc="C8E0B56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8C22265"/>
    <w:multiLevelType w:val="multilevel"/>
    <w:tmpl w:val="69C2D81A"/>
    <w:lvl w:ilvl="0">
      <w:start w:val="1"/>
      <w:numFmt w:val="bullet"/>
      <w:lvlText w:val=""/>
      <w:lvlJc w:val="left"/>
      <w:pPr>
        <w:ind w:left="420" w:hanging="420"/>
      </w:pPr>
      <w:rPr>
        <w:rFonts w:ascii="Wingdings" w:hAnsi="Wingdings" w:hint="default"/>
        <w:sz w:val="24"/>
        <w:szCs w:val="24"/>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3B39430F"/>
    <w:multiLevelType w:val="hybridMultilevel"/>
    <w:tmpl w:val="30F6A0A2"/>
    <w:lvl w:ilvl="0" w:tplc="0EAAD276">
      <w:start w:val="1"/>
      <w:numFmt w:val="decimal"/>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3C15229D"/>
    <w:multiLevelType w:val="multilevel"/>
    <w:tmpl w:val="3C15229D"/>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7" w15:restartNumberingAfterBreak="0">
    <w:nsid w:val="42811329"/>
    <w:multiLevelType w:val="multilevel"/>
    <w:tmpl w:val="8022090A"/>
    <w:lvl w:ilvl="0">
      <w:start w:val="1"/>
      <w:numFmt w:val="decimal"/>
      <w:lvlText w:val="%1、"/>
      <w:lvlJc w:val="left"/>
      <w:pPr>
        <w:ind w:left="840" w:hanging="360"/>
      </w:pPr>
      <w:rPr>
        <w:rFonts w:asciiTheme="minorEastAsia" w:eastAsiaTheme="minorEastAsia" w:hAnsiTheme="minorEastAsia" w:cs="Times New Roman"/>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45260ECB"/>
    <w:multiLevelType w:val="hybridMultilevel"/>
    <w:tmpl w:val="060EA4EA"/>
    <w:lvl w:ilvl="0" w:tplc="73E477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9A90BB7"/>
    <w:multiLevelType w:val="hybridMultilevel"/>
    <w:tmpl w:val="21700F28"/>
    <w:lvl w:ilvl="0" w:tplc="75C0BDA6">
      <w:start w:val="1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4F2D4754"/>
    <w:multiLevelType w:val="multilevel"/>
    <w:tmpl w:val="4F2D4754"/>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15:restartNumberingAfterBreak="0">
    <w:nsid w:val="53B214CD"/>
    <w:multiLevelType w:val="hybridMultilevel"/>
    <w:tmpl w:val="C76E4B64"/>
    <w:lvl w:ilvl="0" w:tplc="0A500E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5518B4A9"/>
    <w:multiLevelType w:val="singleLevel"/>
    <w:tmpl w:val="5518B4A9"/>
    <w:lvl w:ilvl="0">
      <w:start w:val="1"/>
      <w:numFmt w:val="chineseCounting"/>
      <w:suff w:val="space"/>
      <w:lvlText w:val="第%1条"/>
      <w:lvlJc w:val="left"/>
    </w:lvl>
  </w:abstractNum>
  <w:abstractNum w:abstractNumId="33" w15:restartNumberingAfterBreak="0">
    <w:nsid w:val="554B5FE2"/>
    <w:multiLevelType w:val="multilevel"/>
    <w:tmpl w:val="554B5FE2"/>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58D82BEB"/>
    <w:multiLevelType w:val="hybridMultilevel"/>
    <w:tmpl w:val="800CEAE0"/>
    <w:lvl w:ilvl="0" w:tplc="5470A41C">
      <w:start w:val="1"/>
      <w:numFmt w:val="japaneseCounting"/>
      <w:lvlText w:val="%1、"/>
      <w:lvlJc w:val="left"/>
      <w:pPr>
        <w:ind w:left="960" w:hanging="48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5" w15:restartNumberingAfterBreak="0">
    <w:nsid w:val="5D4035CE"/>
    <w:multiLevelType w:val="hybridMultilevel"/>
    <w:tmpl w:val="BBBEE618"/>
    <w:lvl w:ilvl="0" w:tplc="A44691E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15:restartNumberingAfterBreak="0">
    <w:nsid w:val="61B222AC"/>
    <w:multiLevelType w:val="hybridMultilevel"/>
    <w:tmpl w:val="6D2C8EE6"/>
    <w:lvl w:ilvl="0" w:tplc="840C56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3E225ED"/>
    <w:multiLevelType w:val="hybridMultilevel"/>
    <w:tmpl w:val="06C2BBF2"/>
    <w:lvl w:ilvl="0" w:tplc="617AFC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4CA61FD"/>
    <w:multiLevelType w:val="hybridMultilevel"/>
    <w:tmpl w:val="3A227F66"/>
    <w:lvl w:ilvl="0" w:tplc="EDB4CE6C">
      <w:start w:val="1"/>
      <w:numFmt w:val="japaneseCounting"/>
      <w:lvlText w:val="%1、"/>
      <w:lvlJc w:val="left"/>
      <w:pPr>
        <w:ind w:left="480" w:hanging="480"/>
      </w:pPr>
      <w:rPr>
        <w:rFonts w:asciiTheme="minorEastAsia" w:eastAsiaTheme="minorEastAsia" w:hAnsiTheme="minorEastAsia" w:hint="default"/>
        <w:color w:val="auto"/>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A3F5106"/>
    <w:multiLevelType w:val="multilevel"/>
    <w:tmpl w:val="C01C6CE2"/>
    <w:lvl w:ilvl="0">
      <w:start w:val="1"/>
      <w:numFmt w:val="japaneseCounting"/>
      <w:lvlText w:val="第%1条"/>
      <w:lvlJc w:val="left"/>
      <w:pPr>
        <w:ind w:left="885" w:hanging="885"/>
      </w:pPr>
      <w:rPr>
        <w:rFonts w:hint="default"/>
        <w:lang w:val="en-US"/>
      </w:rPr>
    </w:lvl>
    <w:lvl w:ilvl="1">
      <w:start w:val="1"/>
      <w:numFmt w:val="decimal"/>
      <w:lvlText w:val="%2."/>
      <w:lvlJc w:val="left"/>
      <w:pPr>
        <w:tabs>
          <w:tab w:val="num" w:pos="840"/>
        </w:tabs>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6B572516"/>
    <w:multiLevelType w:val="hybridMultilevel"/>
    <w:tmpl w:val="F6F26E18"/>
    <w:lvl w:ilvl="0" w:tplc="C0BA16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1A924DF"/>
    <w:multiLevelType w:val="hybridMultilevel"/>
    <w:tmpl w:val="56A2D6DA"/>
    <w:lvl w:ilvl="0" w:tplc="F8847A38">
      <w:start w:val="3"/>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2" w15:restartNumberingAfterBreak="0">
    <w:nsid w:val="793D6A38"/>
    <w:multiLevelType w:val="multilevel"/>
    <w:tmpl w:val="793D6A38"/>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3" w15:restartNumberingAfterBreak="0">
    <w:nsid w:val="7AEB6016"/>
    <w:multiLevelType w:val="multilevel"/>
    <w:tmpl w:val="7AEB6016"/>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4" w15:restartNumberingAfterBreak="0">
    <w:nsid w:val="7B6652C4"/>
    <w:multiLevelType w:val="hybridMultilevel"/>
    <w:tmpl w:val="C0669CF2"/>
    <w:lvl w:ilvl="0" w:tplc="678028F6">
      <w:start w:val="5"/>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7B8730BC"/>
    <w:multiLevelType w:val="multilevel"/>
    <w:tmpl w:val="7B8730B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5"/>
  </w:num>
  <w:num w:numId="2">
    <w:abstractNumId w:val="6"/>
  </w:num>
  <w:num w:numId="3">
    <w:abstractNumId w:val="1"/>
  </w:num>
  <w:num w:numId="4">
    <w:abstractNumId w:val="33"/>
  </w:num>
  <w:num w:numId="5">
    <w:abstractNumId w:val="26"/>
  </w:num>
  <w:num w:numId="6">
    <w:abstractNumId w:val="11"/>
  </w:num>
  <w:num w:numId="7">
    <w:abstractNumId w:val="13"/>
  </w:num>
  <w:num w:numId="8">
    <w:abstractNumId w:val="38"/>
  </w:num>
  <w:num w:numId="9">
    <w:abstractNumId w:val="14"/>
  </w:num>
  <w:num w:numId="10">
    <w:abstractNumId w:val="16"/>
  </w:num>
  <w:num w:numId="11">
    <w:abstractNumId w:val="28"/>
  </w:num>
  <w:num w:numId="12">
    <w:abstractNumId w:val="31"/>
  </w:num>
  <w:num w:numId="13">
    <w:abstractNumId w:val="15"/>
  </w:num>
  <w:num w:numId="14">
    <w:abstractNumId w:val="40"/>
  </w:num>
  <w:num w:numId="15">
    <w:abstractNumId w:val="44"/>
  </w:num>
  <w:num w:numId="16">
    <w:abstractNumId w:val="41"/>
  </w:num>
  <w:num w:numId="17">
    <w:abstractNumId w:val="36"/>
  </w:num>
  <w:num w:numId="18">
    <w:abstractNumId w:val="12"/>
  </w:num>
  <w:num w:numId="19">
    <w:abstractNumId w:val="19"/>
  </w:num>
  <w:num w:numId="20">
    <w:abstractNumId w:val="21"/>
  </w:num>
  <w:num w:numId="21">
    <w:abstractNumId w:val="20"/>
  </w:num>
  <w:num w:numId="22">
    <w:abstractNumId w:val="45"/>
  </w:num>
  <w:num w:numId="23">
    <w:abstractNumId w:val="42"/>
  </w:num>
  <w:num w:numId="24">
    <w:abstractNumId w:val="30"/>
  </w:num>
  <w:num w:numId="25">
    <w:abstractNumId w:val="43"/>
  </w:num>
  <w:num w:numId="26">
    <w:abstractNumId w:val="27"/>
  </w:num>
  <w:num w:numId="27">
    <w:abstractNumId w:val="9"/>
  </w:num>
  <w:num w:numId="28">
    <w:abstractNumId w:val="35"/>
  </w:num>
  <w:num w:numId="29">
    <w:abstractNumId w:val="39"/>
  </w:num>
  <w:num w:numId="30">
    <w:abstractNumId w:val="24"/>
  </w:num>
  <w:num w:numId="31">
    <w:abstractNumId w:val="4"/>
  </w:num>
  <w:num w:numId="32">
    <w:abstractNumId w:val="32"/>
  </w:num>
  <w:num w:numId="33">
    <w:abstractNumId w:val="2"/>
  </w:num>
  <w:num w:numId="34">
    <w:abstractNumId w:val="25"/>
  </w:num>
  <w:num w:numId="35">
    <w:abstractNumId w:val="37"/>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34"/>
  </w:num>
  <w:num w:numId="39">
    <w:abstractNumId w:val="22"/>
  </w:num>
  <w:num w:numId="40">
    <w:abstractNumId w:val="3"/>
  </w:num>
  <w:num w:numId="41">
    <w:abstractNumId w:val="10"/>
  </w:num>
  <w:num w:numId="42">
    <w:abstractNumId w:val="17"/>
  </w:num>
  <w:num w:numId="43">
    <w:abstractNumId w:val="18"/>
  </w:num>
  <w:num w:numId="44">
    <w:abstractNumId w:val="23"/>
  </w:num>
  <w:num w:numId="45">
    <w:abstractNumId w:val="0"/>
  </w:num>
  <w:num w:numId="46">
    <w:abstractNumId w:val="29"/>
  </w:num>
  <w:num w:numId="47">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453"/>
    <w:rsid w:val="0000055F"/>
    <w:rsid w:val="0000117E"/>
    <w:rsid w:val="000013CC"/>
    <w:rsid w:val="000017EE"/>
    <w:rsid w:val="0000271A"/>
    <w:rsid w:val="00003B73"/>
    <w:rsid w:val="00004314"/>
    <w:rsid w:val="00004ABE"/>
    <w:rsid w:val="000058D7"/>
    <w:rsid w:val="00005940"/>
    <w:rsid w:val="000064AB"/>
    <w:rsid w:val="00006FB5"/>
    <w:rsid w:val="0000775B"/>
    <w:rsid w:val="0001363D"/>
    <w:rsid w:val="0001372A"/>
    <w:rsid w:val="00013A50"/>
    <w:rsid w:val="00014194"/>
    <w:rsid w:val="000150BE"/>
    <w:rsid w:val="000161B3"/>
    <w:rsid w:val="00016835"/>
    <w:rsid w:val="00016A41"/>
    <w:rsid w:val="0002021A"/>
    <w:rsid w:val="000220FD"/>
    <w:rsid w:val="00022E91"/>
    <w:rsid w:val="00022F28"/>
    <w:rsid w:val="00023013"/>
    <w:rsid w:val="0002321A"/>
    <w:rsid w:val="00033608"/>
    <w:rsid w:val="00033972"/>
    <w:rsid w:val="0003786E"/>
    <w:rsid w:val="00037A28"/>
    <w:rsid w:val="00037F17"/>
    <w:rsid w:val="00042915"/>
    <w:rsid w:val="00042FB8"/>
    <w:rsid w:val="00045392"/>
    <w:rsid w:val="00045705"/>
    <w:rsid w:val="00046165"/>
    <w:rsid w:val="00050509"/>
    <w:rsid w:val="0005066B"/>
    <w:rsid w:val="000512E4"/>
    <w:rsid w:val="00051750"/>
    <w:rsid w:val="000520D3"/>
    <w:rsid w:val="00055785"/>
    <w:rsid w:val="00055E98"/>
    <w:rsid w:val="000566B7"/>
    <w:rsid w:val="00060229"/>
    <w:rsid w:val="00065128"/>
    <w:rsid w:val="00065BDF"/>
    <w:rsid w:val="000663B4"/>
    <w:rsid w:val="00067D0E"/>
    <w:rsid w:val="00070AEA"/>
    <w:rsid w:val="00070BAC"/>
    <w:rsid w:val="00071817"/>
    <w:rsid w:val="000721B2"/>
    <w:rsid w:val="00072FAC"/>
    <w:rsid w:val="0007302A"/>
    <w:rsid w:val="000731BA"/>
    <w:rsid w:val="00073365"/>
    <w:rsid w:val="00074ECE"/>
    <w:rsid w:val="000763F1"/>
    <w:rsid w:val="000767BC"/>
    <w:rsid w:val="000807DC"/>
    <w:rsid w:val="000808A0"/>
    <w:rsid w:val="0008233A"/>
    <w:rsid w:val="000824E7"/>
    <w:rsid w:val="00083900"/>
    <w:rsid w:val="00084806"/>
    <w:rsid w:val="000859B4"/>
    <w:rsid w:val="000875AD"/>
    <w:rsid w:val="00087D6B"/>
    <w:rsid w:val="0009048C"/>
    <w:rsid w:val="00090727"/>
    <w:rsid w:val="00090A1D"/>
    <w:rsid w:val="00091C3B"/>
    <w:rsid w:val="000928B9"/>
    <w:rsid w:val="0009290B"/>
    <w:rsid w:val="00092DA5"/>
    <w:rsid w:val="000948A8"/>
    <w:rsid w:val="000957BC"/>
    <w:rsid w:val="00095A86"/>
    <w:rsid w:val="00095C26"/>
    <w:rsid w:val="00097B16"/>
    <w:rsid w:val="000A0300"/>
    <w:rsid w:val="000A0345"/>
    <w:rsid w:val="000A0D1B"/>
    <w:rsid w:val="000A13EB"/>
    <w:rsid w:val="000A180A"/>
    <w:rsid w:val="000A2AD1"/>
    <w:rsid w:val="000A6C77"/>
    <w:rsid w:val="000A6CD2"/>
    <w:rsid w:val="000B06A3"/>
    <w:rsid w:val="000B144A"/>
    <w:rsid w:val="000B22BE"/>
    <w:rsid w:val="000B4FF8"/>
    <w:rsid w:val="000B6BA0"/>
    <w:rsid w:val="000B7021"/>
    <w:rsid w:val="000C0AEE"/>
    <w:rsid w:val="000C375A"/>
    <w:rsid w:val="000C52D5"/>
    <w:rsid w:val="000C5C55"/>
    <w:rsid w:val="000C66F8"/>
    <w:rsid w:val="000C6C5D"/>
    <w:rsid w:val="000C6E81"/>
    <w:rsid w:val="000C7BEA"/>
    <w:rsid w:val="000D0244"/>
    <w:rsid w:val="000D1A04"/>
    <w:rsid w:val="000D217B"/>
    <w:rsid w:val="000D3A5E"/>
    <w:rsid w:val="000D4D04"/>
    <w:rsid w:val="000D56FD"/>
    <w:rsid w:val="000D5A09"/>
    <w:rsid w:val="000D657B"/>
    <w:rsid w:val="000D6EC2"/>
    <w:rsid w:val="000E01B1"/>
    <w:rsid w:val="000E094F"/>
    <w:rsid w:val="000E1218"/>
    <w:rsid w:val="000E13C5"/>
    <w:rsid w:val="000E1A54"/>
    <w:rsid w:val="000E2B78"/>
    <w:rsid w:val="000E378C"/>
    <w:rsid w:val="000E4930"/>
    <w:rsid w:val="000E4E78"/>
    <w:rsid w:val="000E5D84"/>
    <w:rsid w:val="000F0286"/>
    <w:rsid w:val="000F067A"/>
    <w:rsid w:val="000F169F"/>
    <w:rsid w:val="000F25D8"/>
    <w:rsid w:val="000F5494"/>
    <w:rsid w:val="000F7DEC"/>
    <w:rsid w:val="00100CC6"/>
    <w:rsid w:val="00101172"/>
    <w:rsid w:val="00102813"/>
    <w:rsid w:val="00102D80"/>
    <w:rsid w:val="001034B1"/>
    <w:rsid w:val="001035B2"/>
    <w:rsid w:val="00104741"/>
    <w:rsid w:val="00105583"/>
    <w:rsid w:val="001059E2"/>
    <w:rsid w:val="0010602E"/>
    <w:rsid w:val="00106374"/>
    <w:rsid w:val="0010736C"/>
    <w:rsid w:val="00112868"/>
    <w:rsid w:val="001131F6"/>
    <w:rsid w:val="00114B23"/>
    <w:rsid w:val="00114D3B"/>
    <w:rsid w:val="001153FF"/>
    <w:rsid w:val="001155A6"/>
    <w:rsid w:val="001155AE"/>
    <w:rsid w:val="00115E48"/>
    <w:rsid w:val="0011770D"/>
    <w:rsid w:val="00120057"/>
    <w:rsid w:val="00120B1D"/>
    <w:rsid w:val="001211E4"/>
    <w:rsid w:val="00122CCB"/>
    <w:rsid w:val="001234E3"/>
    <w:rsid w:val="001270B1"/>
    <w:rsid w:val="0013087D"/>
    <w:rsid w:val="00131787"/>
    <w:rsid w:val="00131822"/>
    <w:rsid w:val="00132E2F"/>
    <w:rsid w:val="00133F41"/>
    <w:rsid w:val="00135CCA"/>
    <w:rsid w:val="00136183"/>
    <w:rsid w:val="001362FF"/>
    <w:rsid w:val="00136835"/>
    <w:rsid w:val="00140C80"/>
    <w:rsid w:val="00141016"/>
    <w:rsid w:val="00142627"/>
    <w:rsid w:val="001431D6"/>
    <w:rsid w:val="00146D01"/>
    <w:rsid w:val="00147188"/>
    <w:rsid w:val="001472E3"/>
    <w:rsid w:val="00147FA9"/>
    <w:rsid w:val="00150801"/>
    <w:rsid w:val="00150A55"/>
    <w:rsid w:val="00151453"/>
    <w:rsid w:val="00151817"/>
    <w:rsid w:val="001541F9"/>
    <w:rsid w:val="00154636"/>
    <w:rsid w:val="00154F49"/>
    <w:rsid w:val="00156D90"/>
    <w:rsid w:val="001600FE"/>
    <w:rsid w:val="001606DF"/>
    <w:rsid w:val="00160778"/>
    <w:rsid w:val="001608B8"/>
    <w:rsid w:val="00160B95"/>
    <w:rsid w:val="00163695"/>
    <w:rsid w:val="00165671"/>
    <w:rsid w:val="00166BD1"/>
    <w:rsid w:val="00167124"/>
    <w:rsid w:val="001672E0"/>
    <w:rsid w:val="00167E4C"/>
    <w:rsid w:val="00170CA2"/>
    <w:rsid w:val="0017131E"/>
    <w:rsid w:val="001720BC"/>
    <w:rsid w:val="001726C5"/>
    <w:rsid w:val="00174851"/>
    <w:rsid w:val="0017560F"/>
    <w:rsid w:val="0017608C"/>
    <w:rsid w:val="00176DA8"/>
    <w:rsid w:val="00177FB8"/>
    <w:rsid w:val="001817CD"/>
    <w:rsid w:val="00182081"/>
    <w:rsid w:val="001823BA"/>
    <w:rsid w:val="00182942"/>
    <w:rsid w:val="001836B0"/>
    <w:rsid w:val="001841DB"/>
    <w:rsid w:val="00184EFF"/>
    <w:rsid w:val="0018546B"/>
    <w:rsid w:val="0018737D"/>
    <w:rsid w:val="001875E7"/>
    <w:rsid w:val="0019085B"/>
    <w:rsid w:val="0019433F"/>
    <w:rsid w:val="001948CE"/>
    <w:rsid w:val="00195155"/>
    <w:rsid w:val="00195342"/>
    <w:rsid w:val="00197226"/>
    <w:rsid w:val="001973D2"/>
    <w:rsid w:val="00197EE7"/>
    <w:rsid w:val="001A1161"/>
    <w:rsid w:val="001A1675"/>
    <w:rsid w:val="001A1C02"/>
    <w:rsid w:val="001A31F4"/>
    <w:rsid w:val="001A71D9"/>
    <w:rsid w:val="001A7312"/>
    <w:rsid w:val="001A7EEF"/>
    <w:rsid w:val="001B01A9"/>
    <w:rsid w:val="001B16D2"/>
    <w:rsid w:val="001B20ED"/>
    <w:rsid w:val="001B22C8"/>
    <w:rsid w:val="001B28B7"/>
    <w:rsid w:val="001B2C56"/>
    <w:rsid w:val="001B487F"/>
    <w:rsid w:val="001B4A79"/>
    <w:rsid w:val="001B7622"/>
    <w:rsid w:val="001C002B"/>
    <w:rsid w:val="001C30D1"/>
    <w:rsid w:val="001C4B07"/>
    <w:rsid w:val="001C6892"/>
    <w:rsid w:val="001D0A66"/>
    <w:rsid w:val="001D0C0C"/>
    <w:rsid w:val="001D1C0A"/>
    <w:rsid w:val="001D2C7E"/>
    <w:rsid w:val="001D6894"/>
    <w:rsid w:val="001E16DE"/>
    <w:rsid w:val="001E5214"/>
    <w:rsid w:val="001E6897"/>
    <w:rsid w:val="001E7D57"/>
    <w:rsid w:val="001E7F56"/>
    <w:rsid w:val="001E7F5C"/>
    <w:rsid w:val="001F01D4"/>
    <w:rsid w:val="001F09A7"/>
    <w:rsid w:val="001F1621"/>
    <w:rsid w:val="001F1BD4"/>
    <w:rsid w:val="001F2114"/>
    <w:rsid w:val="001F218D"/>
    <w:rsid w:val="001F2640"/>
    <w:rsid w:val="001F432F"/>
    <w:rsid w:val="001F59E0"/>
    <w:rsid w:val="001F5C8D"/>
    <w:rsid w:val="00200C2F"/>
    <w:rsid w:val="00201423"/>
    <w:rsid w:val="00203E6D"/>
    <w:rsid w:val="00205B17"/>
    <w:rsid w:val="00205BDE"/>
    <w:rsid w:val="00206D51"/>
    <w:rsid w:val="0020742E"/>
    <w:rsid w:val="002079E9"/>
    <w:rsid w:val="002111BF"/>
    <w:rsid w:val="00213916"/>
    <w:rsid w:val="00214398"/>
    <w:rsid w:val="0021529E"/>
    <w:rsid w:val="00215C7E"/>
    <w:rsid w:val="00215C93"/>
    <w:rsid w:val="0021729A"/>
    <w:rsid w:val="00217B5C"/>
    <w:rsid w:val="00221535"/>
    <w:rsid w:val="002216B5"/>
    <w:rsid w:val="002219B0"/>
    <w:rsid w:val="00222174"/>
    <w:rsid w:val="0022326F"/>
    <w:rsid w:val="00223513"/>
    <w:rsid w:val="00225753"/>
    <w:rsid w:val="00225CCF"/>
    <w:rsid w:val="0023023F"/>
    <w:rsid w:val="002329C3"/>
    <w:rsid w:val="00232A7F"/>
    <w:rsid w:val="002333C6"/>
    <w:rsid w:val="002342ED"/>
    <w:rsid w:val="0023496A"/>
    <w:rsid w:val="00235360"/>
    <w:rsid w:val="0024039C"/>
    <w:rsid w:val="00240E83"/>
    <w:rsid w:val="002416B1"/>
    <w:rsid w:val="00244C85"/>
    <w:rsid w:val="00244D65"/>
    <w:rsid w:val="0024531B"/>
    <w:rsid w:val="00245881"/>
    <w:rsid w:val="002460E7"/>
    <w:rsid w:val="00246A1D"/>
    <w:rsid w:val="0024720E"/>
    <w:rsid w:val="00250595"/>
    <w:rsid w:val="002507B9"/>
    <w:rsid w:val="00250C2E"/>
    <w:rsid w:val="0025138C"/>
    <w:rsid w:val="002520B2"/>
    <w:rsid w:val="002529BE"/>
    <w:rsid w:val="002549DD"/>
    <w:rsid w:val="00257ADC"/>
    <w:rsid w:val="00257FD4"/>
    <w:rsid w:val="002618D6"/>
    <w:rsid w:val="00261C6A"/>
    <w:rsid w:val="00262521"/>
    <w:rsid w:val="002625E5"/>
    <w:rsid w:val="00262B41"/>
    <w:rsid w:val="00262BF2"/>
    <w:rsid w:val="00264E9F"/>
    <w:rsid w:val="0026544B"/>
    <w:rsid w:val="00266002"/>
    <w:rsid w:val="0026730F"/>
    <w:rsid w:val="00267F83"/>
    <w:rsid w:val="0027073A"/>
    <w:rsid w:val="00272E30"/>
    <w:rsid w:val="002759B0"/>
    <w:rsid w:val="00275E7E"/>
    <w:rsid w:val="00277D10"/>
    <w:rsid w:val="00277E99"/>
    <w:rsid w:val="002805AF"/>
    <w:rsid w:val="002806E2"/>
    <w:rsid w:val="00280D28"/>
    <w:rsid w:val="00281A02"/>
    <w:rsid w:val="00281C14"/>
    <w:rsid w:val="002833F3"/>
    <w:rsid w:val="0028362E"/>
    <w:rsid w:val="0028432F"/>
    <w:rsid w:val="00284545"/>
    <w:rsid w:val="00284844"/>
    <w:rsid w:val="00284BBC"/>
    <w:rsid w:val="00287360"/>
    <w:rsid w:val="002910F2"/>
    <w:rsid w:val="00291EAD"/>
    <w:rsid w:val="00292F44"/>
    <w:rsid w:val="002932F1"/>
    <w:rsid w:val="00295A95"/>
    <w:rsid w:val="002971F9"/>
    <w:rsid w:val="00297216"/>
    <w:rsid w:val="00297CD7"/>
    <w:rsid w:val="002A328D"/>
    <w:rsid w:val="002A5D42"/>
    <w:rsid w:val="002A626A"/>
    <w:rsid w:val="002A6567"/>
    <w:rsid w:val="002A69DC"/>
    <w:rsid w:val="002A72CB"/>
    <w:rsid w:val="002B22CF"/>
    <w:rsid w:val="002B2B4B"/>
    <w:rsid w:val="002B2CDA"/>
    <w:rsid w:val="002B3715"/>
    <w:rsid w:val="002B506E"/>
    <w:rsid w:val="002B6A63"/>
    <w:rsid w:val="002B7D9A"/>
    <w:rsid w:val="002C029F"/>
    <w:rsid w:val="002C0A19"/>
    <w:rsid w:val="002C18F8"/>
    <w:rsid w:val="002C191B"/>
    <w:rsid w:val="002C2155"/>
    <w:rsid w:val="002C25A3"/>
    <w:rsid w:val="002C3F7C"/>
    <w:rsid w:val="002C416F"/>
    <w:rsid w:val="002C57AE"/>
    <w:rsid w:val="002C6784"/>
    <w:rsid w:val="002D089C"/>
    <w:rsid w:val="002D2A97"/>
    <w:rsid w:val="002D4005"/>
    <w:rsid w:val="002D4700"/>
    <w:rsid w:val="002D5768"/>
    <w:rsid w:val="002D5B47"/>
    <w:rsid w:val="002D662B"/>
    <w:rsid w:val="002D77EB"/>
    <w:rsid w:val="002D796A"/>
    <w:rsid w:val="002E00D5"/>
    <w:rsid w:val="002E0B53"/>
    <w:rsid w:val="002E0E48"/>
    <w:rsid w:val="002E5D7D"/>
    <w:rsid w:val="002E6646"/>
    <w:rsid w:val="002F00E2"/>
    <w:rsid w:val="002F0421"/>
    <w:rsid w:val="002F0F92"/>
    <w:rsid w:val="002F45DB"/>
    <w:rsid w:val="002F482E"/>
    <w:rsid w:val="002F5297"/>
    <w:rsid w:val="002F6D44"/>
    <w:rsid w:val="002F7461"/>
    <w:rsid w:val="0030167E"/>
    <w:rsid w:val="0030395C"/>
    <w:rsid w:val="00305BB6"/>
    <w:rsid w:val="00307798"/>
    <w:rsid w:val="00310241"/>
    <w:rsid w:val="00311AFE"/>
    <w:rsid w:val="00313048"/>
    <w:rsid w:val="00314F68"/>
    <w:rsid w:val="003152FB"/>
    <w:rsid w:val="003157D0"/>
    <w:rsid w:val="003160EE"/>
    <w:rsid w:val="00320675"/>
    <w:rsid w:val="0032103B"/>
    <w:rsid w:val="00322865"/>
    <w:rsid w:val="00322F45"/>
    <w:rsid w:val="00323F99"/>
    <w:rsid w:val="0032453A"/>
    <w:rsid w:val="00325275"/>
    <w:rsid w:val="00325E40"/>
    <w:rsid w:val="003262D9"/>
    <w:rsid w:val="00327A93"/>
    <w:rsid w:val="00327ABE"/>
    <w:rsid w:val="00330570"/>
    <w:rsid w:val="003309C6"/>
    <w:rsid w:val="00331802"/>
    <w:rsid w:val="00333C0D"/>
    <w:rsid w:val="0033488B"/>
    <w:rsid w:val="00334BBD"/>
    <w:rsid w:val="00334D68"/>
    <w:rsid w:val="003357C6"/>
    <w:rsid w:val="00335EB2"/>
    <w:rsid w:val="00337157"/>
    <w:rsid w:val="00340AE2"/>
    <w:rsid w:val="00340F63"/>
    <w:rsid w:val="00341197"/>
    <w:rsid w:val="003417BC"/>
    <w:rsid w:val="003418BC"/>
    <w:rsid w:val="00344D23"/>
    <w:rsid w:val="00346A71"/>
    <w:rsid w:val="00346E1C"/>
    <w:rsid w:val="00350398"/>
    <w:rsid w:val="00353318"/>
    <w:rsid w:val="0035334C"/>
    <w:rsid w:val="00354C86"/>
    <w:rsid w:val="0035501B"/>
    <w:rsid w:val="00355550"/>
    <w:rsid w:val="0035628D"/>
    <w:rsid w:val="0035650A"/>
    <w:rsid w:val="00356933"/>
    <w:rsid w:val="00357633"/>
    <w:rsid w:val="0036064E"/>
    <w:rsid w:val="00362CC0"/>
    <w:rsid w:val="00364E53"/>
    <w:rsid w:val="00366169"/>
    <w:rsid w:val="00366CE8"/>
    <w:rsid w:val="00366EA0"/>
    <w:rsid w:val="003674FC"/>
    <w:rsid w:val="00367CF0"/>
    <w:rsid w:val="0037047A"/>
    <w:rsid w:val="00370C66"/>
    <w:rsid w:val="003711FE"/>
    <w:rsid w:val="00372212"/>
    <w:rsid w:val="00373169"/>
    <w:rsid w:val="00374327"/>
    <w:rsid w:val="00375331"/>
    <w:rsid w:val="0037551B"/>
    <w:rsid w:val="00375873"/>
    <w:rsid w:val="0037711C"/>
    <w:rsid w:val="003804DF"/>
    <w:rsid w:val="00380763"/>
    <w:rsid w:val="0038132A"/>
    <w:rsid w:val="00381FA3"/>
    <w:rsid w:val="00383892"/>
    <w:rsid w:val="003850A5"/>
    <w:rsid w:val="00385B67"/>
    <w:rsid w:val="00385F5F"/>
    <w:rsid w:val="0038624A"/>
    <w:rsid w:val="0039020B"/>
    <w:rsid w:val="00391ACB"/>
    <w:rsid w:val="00391CDD"/>
    <w:rsid w:val="00392352"/>
    <w:rsid w:val="00392E04"/>
    <w:rsid w:val="00394053"/>
    <w:rsid w:val="00396BA8"/>
    <w:rsid w:val="00396D8A"/>
    <w:rsid w:val="003A2E8B"/>
    <w:rsid w:val="003A7072"/>
    <w:rsid w:val="003A7E45"/>
    <w:rsid w:val="003B2002"/>
    <w:rsid w:val="003B3DFC"/>
    <w:rsid w:val="003B445C"/>
    <w:rsid w:val="003B47AE"/>
    <w:rsid w:val="003B4B70"/>
    <w:rsid w:val="003B59B9"/>
    <w:rsid w:val="003B61A7"/>
    <w:rsid w:val="003B6B9D"/>
    <w:rsid w:val="003B6BE2"/>
    <w:rsid w:val="003B76C1"/>
    <w:rsid w:val="003C02BF"/>
    <w:rsid w:val="003C11C2"/>
    <w:rsid w:val="003C24E9"/>
    <w:rsid w:val="003C2919"/>
    <w:rsid w:val="003C3A97"/>
    <w:rsid w:val="003C452F"/>
    <w:rsid w:val="003C69DE"/>
    <w:rsid w:val="003C735C"/>
    <w:rsid w:val="003D0D57"/>
    <w:rsid w:val="003D233A"/>
    <w:rsid w:val="003D29FE"/>
    <w:rsid w:val="003D2AF5"/>
    <w:rsid w:val="003D384B"/>
    <w:rsid w:val="003D3DDA"/>
    <w:rsid w:val="003D4D83"/>
    <w:rsid w:val="003D5FDB"/>
    <w:rsid w:val="003D6C3A"/>
    <w:rsid w:val="003D79A7"/>
    <w:rsid w:val="003E06D2"/>
    <w:rsid w:val="003E0EC4"/>
    <w:rsid w:val="003E10C1"/>
    <w:rsid w:val="003E26C9"/>
    <w:rsid w:val="003E4D0A"/>
    <w:rsid w:val="003E5926"/>
    <w:rsid w:val="003F44FB"/>
    <w:rsid w:val="003F561D"/>
    <w:rsid w:val="003F624B"/>
    <w:rsid w:val="003F6D4C"/>
    <w:rsid w:val="00400BF1"/>
    <w:rsid w:val="004013D3"/>
    <w:rsid w:val="00402D4B"/>
    <w:rsid w:val="0040491B"/>
    <w:rsid w:val="004055B1"/>
    <w:rsid w:val="00405A27"/>
    <w:rsid w:val="00406A63"/>
    <w:rsid w:val="004120A2"/>
    <w:rsid w:val="00413C4A"/>
    <w:rsid w:val="00416BC3"/>
    <w:rsid w:val="004212CC"/>
    <w:rsid w:val="0042133A"/>
    <w:rsid w:val="00421844"/>
    <w:rsid w:val="00421AE7"/>
    <w:rsid w:val="004250E7"/>
    <w:rsid w:val="00426A96"/>
    <w:rsid w:val="004274F8"/>
    <w:rsid w:val="004309DA"/>
    <w:rsid w:val="00430EC5"/>
    <w:rsid w:val="00431698"/>
    <w:rsid w:val="0043187A"/>
    <w:rsid w:val="004318BC"/>
    <w:rsid w:val="00431BB3"/>
    <w:rsid w:val="00431F32"/>
    <w:rsid w:val="0043242C"/>
    <w:rsid w:val="00432810"/>
    <w:rsid w:val="00432A1B"/>
    <w:rsid w:val="004331B8"/>
    <w:rsid w:val="00436323"/>
    <w:rsid w:val="0043765D"/>
    <w:rsid w:val="00437B26"/>
    <w:rsid w:val="004405E4"/>
    <w:rsid w:val="00442E4A"/>
    <w:rsid w:val="004449E5"/>
    <w:rsid w:val="00444AE1"/>
    <w:rsid w:val="00444DAD"/>
    <w:rsid w:val="00444FE8"/>
    <w:rsid w:val="004458D9"/>
    <w:rsid w:val="00446B9A"/>
    <w:rsid w:val="004476EE"/>
    <w:rsid w:val="00451579"/>
    <w:rsid w:val="0045299F"/>
    <w:rsid w:val="004530E5"/>
    <w:rsid w:val="004535BE"/>
    <w:rsid w:val="004557B9"/>
    <w:rsid w:val="004573A7"/>
    <w:rsid w:val="004619CF"/>
    <w:rsid w:val="00464688"/>
    <w:rsid w:val="0046505F"/>
    <w:rsid w:val="004653C0"/>
    <w:rsid w:val="00466E15"/>
    <w:rsid w:val="004703C9"/>
    <w:rsid w:val="00470F08"/>
    <w:rsid w:val="00472964"/>
    <w:rsid w:val="00474378"/>
    <w:rsid w:val="00474C00"/>
    <w:rsid w:val="0047684D"/>
    <w:rsid w:val="00477117"/>
    <w:rsid w:val="0048005C"/>
    <w:rsid w:val="00481484"/>
    <w:rsid w:val="0048249A"/>
    <w:rsid w:val="00482782"/>
    <w:rsid w:val="00482941"/>
    <w:rsid w:val="00482BED"/>
    <w:rsid w:val="00483757"/>
    <w:rsid w:val="00484B69"/>
    <w:rsid w:val="00484BD2"/>
    <w:rsid w:val="00484D69"/>
    <w:rsid w:val="00485168"/>
    <w:rsid w:val="00485D0A"/>
    <w:rsid w:val="0048635B"/>
    <w:rsid w:val="00490FB8"/>
    <w:rsid w:val="004911DA"/>
    <w:rsid w:val="0049136A"/>
    <w:rsid w:val="00492A83"/>
    <w:rsid w:val="00492BBC"/>
    <w:rsid w:val="00493579"/>
    <w:rsid w:val="00494AB2"/>
    <w:rsid w:val="00494CE7"/>
    <w:rsid w:val="00494E5A"/>
    <w:rsid w:val="00496ECD"/>
    <w:rsid w:val="00497FFA"/>
    <w:rsid w:val="004A0142"/>
    <w:rsid w:val="004A0669"/>
    <w:rsid w:val="004A1073"/>
    <w:rsid w:val="004A238A"/>
    <w:rsid w:val="004A3640"/>
    <w:rsid w:val="004A4A61"/>
    <w:rsid w:val="004A5158"/>
    <w:rsid w:val="004A54CB"/>
    <w:rsid w:val="004A7906"/>
    <w:rsid w:val="004A7F6D"/>
    <w:rsid w:val="004B1C38"/>
    <w:rsid w:val="004B3BCA"/>
    <w:rsid w:val="004B3FF1"/>
    <w:rsid w:val="004B5328"/>
    <w:rsid w:val="004B5AFC"/>
    <w:rsid w:val="004B7A26"/>
    <w:rsid w:val="004C10A0"/>
    <w:rsid w:val="004C1737"/>
    <w:rsid w:val="004C1C2E"/>
    <w:rsid w:val="004C4530"/>
    <w:rsid w:val="004C55DF"/>
    <w:rsid w:val="004C63DF"/>
    <w:rsid w:val="004C7149"/>
    <w:rsid w:val="004C7814"/>
    <w:rsid w:val="004D123B"/>
    <w:rsid w:val="004D1644"/>
    <w:rsid w:val="004D1B76"/>
    <w:rsid w:val="004D205D"/>
    <w:rsid w:val="004D3AF1"/>
    <w:rsid w:val="004D441B"/>
    <w:rsid w:val="004D523E"/>
    <w:rsid w:val="004D6EE9"/>
    <w:rsid w:val="004E013A"/>
    <w:rsid w:val="004E33BC"/>
    <w:rsid w:val="004E3CC4"/>
    <w:rsid w:val="004E419F"/>
    <w:rsid w:val="004E5917"/>
    <w:rsid w:val="004E5D9B"/>
    <w:rsid w:val="004E6042"/>
    <w:rsid w:val="004F19AE"/>
    <w:rsid w:val="004F1D31"/>
    <w:rsid w:val="004F323C"/>
    <w:rsid w:val="004F413C"/>
    <w:rsid w:val="004F4719"/>
    <w:rsid w:val="004F5BAA"/>
    <w:rsid w:val="004F6B6F"/>
    <w:rsid w:val="004F730C"/>
    <w:rsid w:val="004F75DC"/>
    <w:rsid w:val="00501C36"/>
    <w:rsid w:val="00502156"/>
    <w:rsid w:val="005029D1"/>
    <w:rsid w:val="005030AB"/>
    <w:rsid w:val="00503C48"/>
    <w:rsid w:val="0051085D"/>
    <w:rsid w:val="005112AA"/>
    <w:rsid w:val="00511EB0"/>
    <w:rsid w:val="00513791"/>
    <w:rsid w:val="005150C2"/>
    <w:rsid w:val="00515120"/>
    <w:rsid w:val="00515955"/>
    <w:rsid w:val="00517AB6"/>
    <w:rsid w:val="00520643"/>
    <w:rsid w:val="005211AF"/>
    <w:rsid w:val="00523247"/>
    <w:rsid w:val="00523373"/>
    <w:rsid w:val="00523486"/>
    <w:rsid w:val="005235A6"/>
    <w:rsid w:val="00525A7B"/>
    <w:rsid w:val="005300F4"/>
    <w:rsid w:val="005301B0"/>
    <w:rsid w:val="00530BB0"/>
    <w:rsid w:val="00531B31"/>
    <w:rsid w:val="0053425D"/>
    <w:rsid w:val="00535757"/>
    <w:rsid w:val="005363E1"/>
    <w:rsid w:val="0053679C"/>
    <w:rsid w:val="00540393"/>
    <w:rsid w:val="00540971"/>
    <w:rsid w:val="005412BD"/>
    <w:rsid w:val="00541AEA"/>
    <w:rsid w:val="0054272C"/>
    <w:rsid w:val="00542B58"/>
    <w:rsid w:val="0054310C"/>
    <w:rsid w:val="00543E20"/>
    <w:rsid w:val="00544A95"/>
    <w:rsid w:val="00545945"/>
    <w:rsid w:val="00545A8D"/>
    <w:rsid w:val="00546CB1"/>
    <w:rsid w:val="00552656"/>
    <w:rsid w:val="005526A1"/>
    <w:rsid w:val="00552866"/>
    <w:rsid w:val="00553D65"/>
    <w:rsid w:val="005544C5"/>
    <w:rsid w:val="00556204"/>
    <w:rsid w:val="00556206"/>
    <w:rsid w:val="00556278"/>
    <w:rsid w:val="0055769F"/>
    <w:rsid w:val="00561207"/>
    <w:rsid w:val="00562E0D"/>
    <w:rsid w:val="00563E65"/>
    <w:rsid w:val="005647C9"/>
    <w:rsid w:val="005659B4"/>
    <w:rsid w:val="00565D9D"/>
    <w:rsid w:val="0056600D"/>
    <w:rsid w:val="00566031"/>
    <w:rsid w:val="00566A66"/>
    <w:rsid w:val="00567E0B"/>
    <w:rsid w:val="005707F3"/>
    <w:rsid w:val="00570934"/>
    <w:rsid w:val="005710D8"/>
    <w:rsid w:val="005714BA"/>
    <w:rsid w:val="005728B1"/>
    <w:rsid w:val="0057310C"/>
    <w:rsid w:val="00573A0E"/>
    <w:rsid w:val="00573B88"/>
    <w:rsid w:val="00575D84"/>
    <w:rsid w:val="00576D78"/>
    <w:rsid w:val="00577A5F"/>
    <w:rsid w:val="00577B0D"/>
    <w:rsid w:val="00577B61"/>
    <w:rsid w:val="00581561"/>
    <w:rsid w:val="0058227B"/>
    <w:rsid w:val="00582CA6"/>
    <w:rsid w:val="005857D3"/>
    <w:rsid w:val="005870D5"/>
    <w:rsid w:val="0059074A"/>
    <w:rsid w:val="00591EF7"/>
    <w:rsid w:val="0059296B"/>
    <w:rsid w:val="00594294"/>
    <w:rsid w:val="005943D0"/>
    <w:rsid w:val="00594F61"/>
    <w:rsid w:val="00595187"/>
    <w:rsid w:val="005968A2"/>
    <w:rsid w:val="005A15EF"/>
    <w:rsid w:val="005A2216"/>
    <w:rsid w:val="005A34B2"/>
    <w:rsid w:val="005A3F2E"/>
    <w:rsid w:val="005A4A85"/>
    <w:rsid w:val="005A5003"/>
    <w:rsid w:val="005A592F"/>
    <w:rsid w:val="005A73EC"/>
    <w:rsid w:val="005A7436"/>
    <w:rsid w:val="005B0485"/>
    <w:rsid w:val="005B0889"/>
    <w:rsid w:val="005B18FA"/>
    <w:rsid w:val="005B1ABD"/>
    <w:rsid w:val="005B1AC1"/>
    <w:rsid w:val="005B2DFD"/>
    <w:rsid w:val="005B32A1"/>
    <w:rsid w:val="005B550F"/>
    <w:rsid w:val="005B644F"/>
    <w:rsid w:val="005B7C17"/>
    <w:rsid w:val="005C00B2"/>
    <w:rsid w:val="005C04AD"/>
    <w:rsid w:val="005C0B97"/>
    <w:rsid w:val="005C1A7A"/>
    <w:rsid w:val="005C1B1C"/>
    <w:rsid w:val="005C3F21"/>
    <w:rsid w:val="005C4F0B"/>
    <w:rsid w:val="005C54E3"/>
    <w:rsid w:val="005C5C9D"/>
    <w:rsid w:val="005C5FF4"/>
    <w:rsid w:val="005C682A"/>
    <w:rsid w:val="005D07EA"/>
    <w:rsid w:val="005D1039"/>
    <w:rsid w:val="005D2C8A"/>
    <w:rsid w:val="005D4064"/>
    <w:rsid w:val="005D5C04"/>
    <w:rsid w:val="005D7714"/>
    <w:rsid w:val="005D7C37"/>
    <w:rsid w:val="005E2D4C"/>
    <w:rsid w:val="005E2E79"/>
    <w:rsid w:val="005E355E"/>
    <w:rsid w:val="005E7118"/>
    <w:rsid w:val="005F0A02"/>
    <w:rsid w:val="005F0FDB"/>
    <w:rsid w:val="005F1D1F"/>
    <w:rsid w:val="005F1E56"/>
    <w:rsid w:val="005F2624"/>
    <w:rsid w:val="005F312E"/>
    <w:rsid w:val="005F3D22"/>
    <w:rsid w:val="005F6776"/>
    <w:rsid w:val="0060017F"/>
    <w:rsid w:val="0060105A"/>
    <w:rsid w:val="00601286"/>
    <w:rsid w:val="00601711"/>
    <w:rsid w:val="00603B64"/>
    <w:rsid w:val="00605C3E"/>
    <w:rsid w:val="00605DAE"/>
    <w:rsid w:val="00607D56"/>
    <w:rsid w:val="0061008F"/>
    <w:rsid w:val="006109E3"/>
    <w:rsid w:val="00611031"/>
    <w:rsid w:val="0061154F"/>
    <w:rsid w:val="00611ADD"/>
    <w:rsid w:val="00611F2B"/>
    <w:rsid w:val="006123CC"/>
    <w:rsid w:val="00612C48"/>
    <w:rsid w:val="00613F14"/>
    <w:rsid w:val="0061591D"/>
    <w:rsid w:val="00617CE5"/>
    <w:rsid w:val="00621DF1"/>
    <w:rsid w:val="00621E62"/>
    <w:rsid w:val="00622C28"/>
    <w:rsid w:val="00623775"/>
    <w:rsid w:val="006238CD"/>
    <w:rsid w:val="006258AC"/>
    <w:rsid w:val="0062774E"/>
    <w:rsid w:val="00631BF5"/>
    <w:rsid w:val="00632690"/>
    <w:rsid w:val="006355AC"/>
    <w:rsid w:val="0063799B"/>
    <w:rsid w:val="00637ACF"/>
    <w:rsid w:val="00640E1C"/>
    <w:rsid w:val="00641F50"/>
    <w:rsid w:val="0064277C"/>
    <w:rsid w:val="0064445D"/>
    <w:rsid w:val="00645B34"/>
    <w:rsid w:val="00645C14"/>
    <w:rsid w:val="00647416"/>
    <w:rsid w:val="00647572"/>
    <w:rsid w:val="00650C59"/>
    <w:rsid w:val="00652A15"/>
    <w:rsid w:val="006530EF"/>
    <w:rsid w:val="00653158"/>
    <w:rsid w:val="006535E7"/>
    <w:rsid w:val="00654265"/>
    <w:rsid w:val="006545F5"/>
    <w:rsid w:val="0065510E"/>
    <w:rsid w:val="00655F9A"/>
    <w:rsid w:val="0065631C"/>
    <w:rsid w:val="00656749"/>
    <w:rsid w:val="00657C75"/>
    <w:rsid w:val="006608A8"/>
    <w:rsid w:val="0066126E"/>
    <w:rsid w:val="0066188E"/>
    <w:rsid w:val="0066305A"/>
    <w:rsid w:val="00663403"/>
    <w:rsid w:val="00664306"/>
    <w:rsid w:val="006672B5"/>
    <w:rsid w:val="006672D8"/>
    <w:rsid w:val="00667913"/>
    <w:rsid w:val="006701FC"/>
    <w:rsid w:val="00671246"/>
    <w:rsid w:val="006733D5"/>
    <w:rsid w:val="00673465"/>
    <w:rsid w:val="00675156"/>
    <w:rsid w:val="00680783"/>
    <w:rsid w:val="00682E3A"/>
    <w:rsid w:val="00682E78"/>
    <w:rsid w:val="006841D3"/>
    <w:rsid w:val="006847B6"/>
    <w:rsid w:val="00684852"/>
    <w:rsid w:val="006857AE"/>
    <w:rsid w:val="0068667F"/>
    <w:rsid w:val="00686A4D"/>
    <w:rsid w:val="00691C13"/>
    <w:rsid w:val="0069281B"/>
    <w:rsid w:val="0069374F"/>
    <w:rsid w:val="00695FEA"/>
    <w:rsid w:val="006970FE"/>
    <w:rsid w:val="0069721E"/>
    <w:rsid w:val="006A021E"/>
    <w:rsid w:val="006A1864"/>
    <w:rsid w:val="006A2200"/>
    <w:rsid w:val="006A2C95"/>
    <w:rsid w:val="006A2E15"/>
    <w:rsid w:val="006A513C"/>
    <w:rsid w:val="006A5204"/>
    <w:rsid w:val="006A5EA3"/>
    <w:rsid w:val="006A6DDD"/>
    <w:rsid w:val="006A7284"/>
    <w:rsid w:val="006B018F"/>
    <w:rsid w:val="006B0A99"/>
    <w:rsid w:val="006B0B3D"/>
    <w:rsid w:val="006B6D46"/>
    <w:rsid w:val="006B7E79"/>
    <w:rsid w:val="006C1250"/>
    <w:rsid w:val="006C1DDA"/>
    <w:rsid w:val="006C5B67"/>
    <w:rsid w:val="006C5D1A"/>
    <w:rsid w:val="006C6E01"/>
    <w:rsid w:val="006C7236"/>
    <w:rsid w:val="006C7980"/>
    <w:rsid w:val="006D0A59"/>
    <w:rsid w:val="006D0CC0"/>
    <w:rsid w:val="006D0F4B"/>
    <w:rsid w:val="006D2A5A"/>
    <w:rsid w:val="006D360F"/>
    <w:rsid w:val="006D3A00"/>
    <w:rsid w:val="006D4CFB"/>
    <w:rsid w:val="006D5799"/>
    <w:rsid w:val="006D5B20"/>
    <w:rsid w:val="006D6A33"/>
    <w:rsid w:val="006E0B03"/>
    <w:rsid w:val="006E0FE0"/>
    <w:rsid w:val="006E1AF9"/>
    <w:rsid w:val="006E3712"/>
    <w:rsid w:val="006E3F29"/>
    <w:rsid w:val="006E48A6"/>
    <w:rsid w:val="006E5197"/>
    <w:rsid w:val="006E52FA"/>
    <w:rsid w:val="006E5413"/>
    <w:rsid w:val="006E5F73"/>
    <w:rsid w:val="006F0CD3"/>
    <w:rsid w:val="006F0E20"/>
    <w:rsid w:val="006F0E34"/>
    <w:rsid w:val="006F29B0"/>
    <w:rsid w:val="006F2AB6"/>
    <w:rsid w:val="006F339C"/>
    <w:rsid w:val="006F352B"/>
    <w:rsid w:val="006F4E44"/>
    <w:rsid w:val="006F5864"/>
    <w:rsid w:val="006F6C09"/>
    <w:rsid w:val="0070186D"/>
    <w:rsid w:val="00701B77"/>
    <w:rsid w:val="0070352E"/>
    <w:rsid w:val="00703C50"/>
    <w:rsid w:val="00703C67"/>
    <w:rsid w:val="00704185"/>
    <w:rsid w:val="00710FF5"/>
    <w:rsid w:val="007119A5"/>
    <w:rsid w:val="007124BB"/>
    <w:rsid w:val="00712624"/>
    <w:rsid w:val="00713926"/>
    <w:rsid w:val="007142EA"/>
    <w:rsid w:val="00714896"/>
    <w:rsid w:val="007148D2"/>
    <w:rsid w:val="00714E5E"/>
    <w:rsid w:val="00714FBA"/>
    <w:rsid w:val="00715130"/>
    <w:rsid w:val="00715628"/>
    <w:rsid w:val="007168E2"/>
    <w:rsid w:val="00717154"/>
    <w:rsid w:val="007174BF"/>
    <w:rsid w:val="00720A62"/>
    <w:rsid w:val="007210E1"/>
    <w:rsid w:val="00721F65"/>
    <w:rsid w:val="00724925"/>
    <w:rsid w:val="00725C81"/>
    <w:rsid w:val="00726B9E"/>
    <w:rsid w:val="00727611"/>
    <w:rsid w:val="007279B6"/>
    <w:rsid w:val="007279E9"/>
    <w:rsid w:val="007312C2"/>
    <w:rsid w:val="00732AA4"/>
    <w:rsid w:val="00732D52"/>
    <w:rsid w:val="007353CE"/>
    <w:rsid w:val="00735D56"/>
    <w:rsid w:val="0073690B"/>
    <w:rsid w:val="0074065C"/>
    <w:rsid w:val="00741C9C"/>
    <w:rsid w:val="00742362"/>
    <w:rsid w:val="00747967"/>
    <w:rsid w:val="0075047E"/>
    <w:rsid w:val="007525FA"/>
    <w:rsid w:val="007556AD"/>
    <w:rsid w:val="00755A29"/>
    <w:rsid w:val="007600B6"/>
    <w:rsid w:val="007608B3"/>
    <w:rsid w:val="00760D8D"/>
    <w:rsid w:val="00761283"/>
    <w:rsid w:val="007629C2"/>
    <w:rsid w:val="007630FD"/>
    <w:rsid w:val="00764604"/>
    <w:rsid w:val="007653F2"/>
    <w:rsid w:val="00765D2A"/>
    <w:rsid w:val="007662EE"/>
    <w:rsid w:val="00766747"/>
    <w:rsid w:val="00770B9C"/>
    <w:rsid w:val="00772F03"/>
    <w:rsid w:val="007735E8"/>
    <w:rsid w:val="00773B24"/>
    <w:rsid w:val="00774DE5"/>
    <w:rsid w:val="00775695"/>
    <w:rsid w:val="00776D0F"/>
    <w:rsid w:val="0077706C"/>
    <w:rsid w:val="0077710B"/>
    <w:rsid w:val="00777524"/>
    <w:rsid w:val="007776EB"/>
    <w:rsid w:val="00781736"/>
    <w:rsid w:val="00781888"/>
    <w:rsid w:val="00781D3B"/>
    <w:rsid w:val="007822B3"/>
    <w:rsid w:val="00782FF9"/>
    <w:rsid w:val="0078306E"/>
    <w:rsid w:val="00783135"/>
    <w:rsid w:val="00783FFE"/>
    <w:rsid w:val="00784734"/>
    <w:rsid w:val="00784AE0"/>
    <w:rsid w:val="00784EE5"/>
    <w:rsid w:val="007860E7"/>
    <w:rsid w:val="00786D08"/>
    <w:rsid w:val="00794907"/>
    <w:rsid w:val="00794BB0"/>
    <w:rsid w:val="007952A7"/>
    <w:rsid w:val="00795D74"/>
    <w:rsid w:val="00795E4B"/>
    <w:rsid w:val="007967DF"/>
    <w:rsid w:val="00797C81"/>
    <w:rsid w:val="00797E52"/>
    <w:rsid w:val="007A019B"/>
    <w:rsid w:val="007A0D6C"/>
    <w:rsid w:val="007A5F31"/>
    <w:rsid w:val="007B0A68"/>
    <w:rsid w:val="007B0C1C"/>
    <w:rsid w:val="007B1799"/>
    <w:rsid w:val="007B215F"/>
    <w:rsid w:val="007B25B1"/>
    <w:rsid w:val="007B3A30"/>
    <w:rsid w:val="007B46D0"/>
    <w:rsid w:val="007B79D5"/>
    <w:rsid w:val="007C00D0"/>
    <w:rsid w:val="007C171F"/>
    <w:rsid w:val="007C325D"/>
    <w:rsid w:val="007C47B3"/>
    <w:rsid w:val="007C4A50"/>
    <w:rsid w:val="007C5834"/>
    <w:rsid w:val="007C5B7C"/>
    <w:rsid w:val="007C5F22"/>
    <w:rsid w:val="007C630F"/>
    <w:rsid w:val="007C6CD9"/>
    <w:rsid w:val="007C7550"/>
    <w:rsid w:val="007D29A1"/>
    <w:rsid w:val="007D42A0"/>
    <w:rsid w:val="007D56D9"/>
    <w:rsid w:val="007D6076"/>
    <w:rsid w:val="007D65B9"/>
    <w:rsid w:val="007E0749"/>
    <w:rsid w:val="007E127E"/>
    <w:rsid w:val="007E3AFE"/>
    <w:rsid w:val="007E4492"/>
    <w:rsid w:val="007E524C"/>
    <w:rsid w:val="007E5472"/>
    <w:rsid w:val="007E7913"/>
    <w:rsid w:val="007E7D7D"/>
    <w:rsid w:val="007F0CEF"/>
    <w:rsid w:val="007F1413"/>
    <w:rsid w:val="007F56B8"/>
    <w:rsid w:val="007F5D57"/>
    <w:rsid w:val="0080177B"/>
    <w:rsid w:val="008020E9"/>
    <w:rsid w:val="00803031"/>
    <w:rsid w:val="00804517"/>
    <w:rsid w:val="0080740B"/>
    <w:rsid w:val="00807E1A"/>
    <w:rsid w:val="00810A1F"/>
    <w:rsid w:val="00812837"/>
    <w:rsid w:val="008140D6"/>
    <w:rsid w:val="00820919"/>
    <w:rsid w:val="0082095D"/>
    <w:rsid w:val="00821D9B"/>
    <w:rsid w:val="00822FC2"/>
    <w:rsid w:val="00822FED"/>
    <w:rsid w:val="0082300B"/>
    <w:rsid w:val="008238B8"/>
    <w:rsid w:val="008244F4"/>
    <w:rsid w:val="0082485B"/>
    <w:rsid w:val="00825865"/>
    <w:rsid w:val="00825A76"/>
    <w:rsid w:val="00826056"/>
    <w:rsid w:val="00826795"/>
    <w:rsid w:val="008269F8"/>
    <w:rsid w:val="00830BE3"/>
    <w:rsid w:val="00831D74"/>
    <w:rsid w:val="0083377B"/>
    <w:rsid w:val="00834455"/>
    <w:rsid w:val="00841ADB"/>
    <w:rsid w:val="00841F80"/>
    <w:rsid w:val="00845CF6"/>
    <w:rsid w:val="008476BD"/>
    <w:rsid w:val="008476FF"/>
    <w:rsid w:val="00850A45"/>
    <w:rsid w:val="00850C63"/>
    <w:rsid w:val="00851C49"/>
    <w:rsid w:val="00853ED6"/>
    <w:rsid w:val="00855E76"/>
    <w:rsid w:val="00856895"/>
    <w:rsid w:val="00856A12"/>
    <w:rsid w:val="0086057C"/>
    <w:rsid w:val="00861BA0"/>
    <w:rsid w:val="00862C35"/>
    <w:rsid w:val="00863F73"/>
    <w:rsid w:val="008640B6"/>
    <w:rsid w:val="00864C02"/>
    <w:rsid w:val="0086580D"/>
    <w:rsid w:val="00866DC6"/>
    <w:rsid w:val="00867A94"/>
    <w:rsid w:val="0087168F"/>
    <w:rsid w:val="00872620"/>
    <w:rsid w:val="0087427E"/>
    <w:rsid w:val="008742A5"/>
    <w:rsid w:val="0087469F"/>
    <w:rsid w:val="00874843"/>
    <w:rsid w:val="00874E6A"/>
    <w:rsid w:val="008768DE"/>
    <w:rsid w:val="00880BD7"/>
    <w:rsid w:val="00884A32"/>
    <w:rsid w:val="00885006"/>
    <w:rsid w:val="008852B5"/>
    <w:rsid w:val="008879D6"/>
    <w:rsid w:val="008908D8"/>
    <w:rsid w:val="0089348C"/>
    <w:rsid w:val="00893980"/>
    <w:rsid w:val="008943A3"/>
    <w:rsid w:val="00894A2A"/>
    <w:rsid w:val="008A231F"/>
    <w:rsid w:val="008A271D"/>
    <w:rsid w:val="008A2860"/>
    <w:rsid w:val="008A3843"/>
    <w:rsid w:val="008A48B1"/>
    <w:rsid w:val="008A4D3D"/>
    <w:rsid w:val="008A6DD9"/>
    <w:rsid w:val="008A737A"/>
    <w:rsid w:val="008A763E"/>
    <w:rsid w:val="008B0B39"/>
    <w:rsid w:val="008B1018"/>
    <w:rsid w:val="008B21B2"/>
    <w:rsid w:val="008B3064"/>
    <w:rsid w:val="008B5A5F"/>
    <w:rsid w:val="008B7CB8"/>
    <w:rsid w:val="008C1C2A"/>
    <w:rsid w:val="008C2A5F"/>
    <w:rsid w:val="008C3BB0"/>
    <w:rsid w:val="008C651B"/>
    <w:rsid w:val="008C6F48"/>
    <w:rsid w:val="008C738F"/>
    <w:rsid w:val="008D11C3"/>
    <w:rsid w:val="008D1455"/>
    <w:rsid w:val="008D25A0"/>
    <w:rsid w:val="008D2DC5"/>
    <w:rsid w:val="008D3CF4"/>
    <w:rsid w:val="008D56A1"/>
    <w:rsid w:val="008D6CF2"/>
    <w:rsid w:val="008D77B5"/>
    <w:rsid w:val="008D7D20"/>
    <w:rsid w:val="008E0364"/>
    <w:rsid w:val="008E135E"/>
    <w:rsid w:val="008E1681"/>
    <w:rsid w:val="008E261D"/>
    <w:rsid w:val="008E2E6F"/>
    <w:rsid w:val="008E3753"/>
    <w:rsid w:val="008E68F4"/>
    <w:rsid w:val="008E7101"/>
    <w:rsid w:val="008E7BB0"/>
    <w:rsid w:val="008F1132"/>
    <w:rsid w:val="008F39A0"/>
    <w:rsid w:val="008F3D24"/>
    <w:rsid w:val="008F4EA4"/>
    <w:rsid w:val="008F5BB3"/>
    <w:rsid w:val="008F5D8D"/>
    <w:rsid w:val="009009DE"/>
    <w:rsid w:val="00900E76"/>
    <w:rsid w:val="009014D6"/>
    <w:rsid w:val="00901803"/>
    <w:rsid w:val="00902EE7"/>
    <w:rsid w:val="00903D3F"/>
    <w:rsid w:val="00903E2C"/>
    <w:rsid w:val="00904039"/>
    <w:rsid w:val="00906224"/>
    <w:rsid w:val="00906689"/>
    <w:rsid w:val="00906889"/>
    <w:rsid w:val="00907BEB"/>
    <w:rsid w:val="00912146"/>
    <w:rsid w:val="00913FA8"/>
    <w:rsid w:val="00916919"/>
    <w:rsid w:val="00921472"/>
    <w:rsid w:val="009219C3"/>
    <w:rsid w:val="00923FD2"/>
    <w:rsid w:val="0092429B"/>
    <w:rsid w:val="009249B4"/>
    <w:rsid w:val="00924E18"/>
    <w:rsid w:val="00925EA3"/>
    <w:rsid w:val="009268EE"/>
    <w:rsid w:val="00926D66"/>
    <w:rsid w:val="0092774F"/>
    <w:rsid w:val="00931835"/>
    <w:rsid w:val="00932A90"/>
    <w:rsid w:val="009337AC"/>
    <w:rsid w:val="00934444"/>
    <w:rsid w:val="009347AD"/>
    <w:rsid w:val="00934BEC"/>
    <w:rsid w:val="00935A42"/>
    <w:rsid w:val="009362B7"/>
    <w:rsid w:val="009367A2"/>
    <w:rsid w:val="009367CB"/>
    <w:rsid w:val="0093732F"/>
    <w:rsid w:val="009376A2"/>
    <w:rsid w:val="0093785A"/>
    <w:rsid w:val="00940109"/>
    <w:rsid w:val="0094064D"/>
    <w:rsid w:val="009406F2"/>
    <w:rsid w:val="00941176"/>
    <w:rsid w:val="0094158B"/>
    <w:rsid w:val="00941E22"/>
    <w:rsid w:val="00942F92"/>
    <w:rsid w:val="009434EA"/>
    <w:rsid w:val="00943DC8"/>
    <w:rsid w:val="009445E5"/>
    <w:rsid w:val="00944B9E"/>
    <w:rsid w:val="00946271"/>
    <w:rsid w:val="00947A58"/>
    <w:rsid w:val="00947F17"/>
    <w:rsid w:val="00950330"/>
    <w:rsid w:val="00960E76"/>
    <w:rsid w:val="00961600"/>
    <w:rsid w:val="00965604"/>
    <w:rsid w:val="00965691"/>
    <w:rsid w:val="00965D9C"/>
    <w:rsid w:val="00970040"/>
    <w:rsid w:val="009702D4"/>
    <w:rsid w:val="00970A28"/>
    <w:rsid w:val="009714A3"/>
    <w:rsid w:val="00971A7B"/>
    <w:rsid w:val="00975C72"/>
    <w:rsid w:val="009765D8"/>
    <w:rsid w:val="00980152"/>
    <w:rsid w:val="00981D20"/>
    <w:rsid w:val="009846FE"/>
    <w:rsid w:val="00985919"/>
    <w:rsid w:val="009859A9"/>
    <w:rsid w:val="00986583"/>
    <w:rsid w:val="0098659F"/>
    <w:rsid w:val="009869C3"/>
    <w:rsid w:val="0098710A"/>
    <w:rsid w:val="00987498"/>
    <w:rsid w:val="009900AE"/>
    <w:rsid w:val="00990A47"/>
    <w:rsid w:val="0099159D"/>
    <w:rsid w:val="009915CA"/>
    <w:rsid w:val="00992B13"/>
    <w:rsid w:val="00992F6E"/>
    <w:rsid w:val="00994A45"/>
    <w:rsid w:val="00995B14"/>
    <w:rsid w:val="009961D8"/>
    <w:rsid w:val="00996D0D"/>
    <w:rsid w:val="00996DF2"/>
    <w:rsid w:val="0099774F"/>
    <w:rsid w:val="009977C2"/>
    <w:rsid w:val="00997EF7"/>
    <w:rsid w:val="009A4653"/>
    <w:rsid w:val="009A5EF6"/>
    <w:rsid w:val="009A698C"/>
    <w:rsid w:val="009A6D76"/>
    <w:rsid w:val="009A71A6"/>
    <w:rsid w:val="009A7351"/>
    <w:rsid w:val="009A7994"/>
    <w:rsid w:val="009A7CB3"/>
    <w:rsid w:val="009B07FA"/>
    <w:rsid w:val="009B1B6D"/>
    <w:rsid w:val="009B5570"/>
    <w:rsid w:val="009B7081"/>
    <w:rsid w:val="009B7A29"/>
    <w:rsid w:val="009C00A6"/>
    <w:rsid w:val="009C1826"/>
    <w:rsid w:val="009C1A87"/>
    <w:rsid w:val="009C1E85"/>
    <w:rsid w:val="009C2CE3"/>
    <w:rsid w:val="009C4496"/>
    <w:rsid w:val="009C62EC"/>
    <w:rsid w:val="009C6AD2"/>
    <w:rsid w:val="009C6AEE"/>
    <w:rsid w:val="009C6B66"/>
    <w:rsid w:val="009D18EC"/>
    <w:rsid w:val="009D1B14"/>
    <w:rsid w:val="009D2474"/>
    <w:rsid w:val="009D2902"/>
    <w:rsid w:val="009D2AA5"/>
    <w:rsid w:val="009D497B"/>
    <w:rsid w:val="009D552F"/>
    <w:rsid w:val="009D591B"/>
    <w:rsid w:val="009E0488"/>
    <w:rsid w:val="009E10D8"/>
    <w:rsid w:val="009E42DE"/>
    <w:rsid w:val="009E4565"/>
    <w:rsid w:val="009E547C"/>
    <w:rsid w:val="009E5BDB"/>
    <w:rsid w:val="009E7148"/>
    <w:rsid w:val="009E7838"/>
    <w:rsid w:val="009F02C5"/>
    <w:rsid w:val="009F0446"/>
    <w:rsid w:val="009F4FF0"/>
    <w:rsid w:val="009F69B7"/>
    <w:rsid w:val="009F736B"/>
    <w:rsid w:val="009F7839"/>
    <w:rsid w:val="00A00019"/>
    <w:rsid w:val="00A0035A"/>
    <w:rsid w:val="00A04078"/>
    <w:rsid w:val="00A05A67"/>
    <w:rsid w:val="00A130F6"/>
    <w:rsid w:val="00A13F79"/>
    <w:rsid w:val="00A15223"/>
    <w:rsid w:val="00A15C8B"/>
    <w:rsid w:val="00A15D75"/>
    <w:rsid w:val="00A166EB"/>
    <w:rsid w:val="00A16707"/>
    <w:rsid w:val="00A1676F"/>
    <w:rsid w:val="00A175D2"/>
    <w:rsid w:val="00A209D7"/>
    <w:rsid w:val="00A23B49"/>
    <w:rsid w:val="00A23CEC"/>
    <w:rsid w:val="00A242E0"/>
    <w:rsid w:val="00A245D0"/>
    <w:rsid w:val="00A24B9D"/>
    <w:rsid w:val="00A250A4"/>
    <w:rsid w:val="00A258EC"/>
    <w:rsid w:val="00A27C0A"/>
    <w:rsid w:val="00A3158C"/>
    <w:rsid w:val="00A35420"/>
    <w:rsid w:val="00A35721"/>
    <w:rsid w:val="00A36256"/>
    <w:rsid w:val="00A3625C"/>
    <w:rsid w:val="00A368D5"/>
    <w:rsid w:val="00A3752C"/>
    <w:rsid w:val="00A41702"/>
    <w:rsid w:val="00A41CA0"/>
    <w:rsid w:val="00A42EF5"/>
    <w:rsid w:val="00A44387"/>
    <w:rsid w:val="00A452C0"/>
    <w:rsid w:val="00A455C6"/>
    <w:rsid w:val="00A45BE2"/>
    <w:rsid w:val="00A45D7C"/>
    <w:rsid w:val="00A4677E"/>
    <w:rsid w:val="00A50606"/>
    <w:rsid w:val="00A50F29"/>
    <w:rsid w:val="00A52F28"/>
    <w:rsid w:val="00A54218"/>
    <w:rsid w:val="00A62D3A"/>
    <w:rsid w:val="00A63A8A"/>
    <w:rsid w:val="00A64985"/>
    <w:rsid w:val="00A6502B"/>
    <w:rsid w:val="00A65F54"/>
    <w:rsid w:val="00A66047"/>
    <w:rsid w:val="00A677EE"/>
    <w:rsid w:val="00A71737"/>
    <w:rsid w:val="00A71C8D"/>
    <w:rsid w:val="00A72711"/>
    <w:rsid w:val="00A72B9B"/>
    <w:rsid w:val="00A72C10"/>
    <w:rsid w:val="00A7452C"/>
    <w:rsid w:val="00A7573A"/>
    <w:rsid w:val="00A759A2"/>
    <w:rsid w:val="00A76102"/>
    <w:rsid w:val="00A80290"/>
    <w:rsid w:val="00A823ED"/>
    <w:rsid w:val="00A824AC"/>
    <w:rsid w:val="00A82931"/>
    <w:rsid w:val="00A82BD0"/>
    <w:rsid w:val="00A83F66"/>
    <w:rsid w:val="00A83FC5"/>
    <w:rsid w:val="00A849F9"/>
    <w:rsid w:val="00A86102"/>
    <w:rsid w:val="00A86E15"/>
    <w:rsid w:val="00A90ED6"/>
    <w:rsid w:val="00A9106D"/>
    <w:rsid w:val="00A911BF"/>
    <w:rsid w:val="00A9178F"/>
    <w:rsid w:val="00A91F12"/>
    <w:rsid w:val="00A93A33"/>
    <w:rsid w:val="00A94096"/>
    <w:rsid w:val="00A9582E"/>
    <w:rsid w:val="00A97761"/>
    <w:rsid w:val="00AA061E"/>
    <w:rsid w:val="00AA3737"/>
    <w:rsid w:val="00AB090A"/>
    <w:rsid w:val="00AB1367"/>
    <w:rsid w:val="00AB1700"/>
    <w:rsid w:val="00AB4078"/>
    <w:rsid w:val="00AB482B"/>
    <w:rsid w:val="00AB5C4D"/>
    <w:rsid w:val="00AB7B66"/>
    <w:rsid w:val="00AC35A2"/>
    <w:rsid w:val="00AC7E93"/>
    <w:rsid w:val="00AD1FF4"/>
    <w:rsid w:val="00AD3820"/>
    <w:rsid w:val="00AD4AFC"/>
    <w:rsid w:val="00AD6E03"/>
    <w:rsid w:val="00AE0324"/>
    <w:rsid w:val="00AE1413"/>
    <w:rsid w:val="00AE1651"/>
    <w:rsid w:val="00AE5B61"/>
    <w:rsid w:val="00AE6A4A"/>
    <w:rsid w:val="00AE7468"/>
    <w:rsid w:val="00AE79AC"/>
    <w:rsid w:val="00AE7D0B"/>
    <w:rsid w:val="00AF0599"/>
    <w:rsid w:val="00AF17F9"/>
    <w:rsid w:val="00AF2E1D"/>
    <w:rsid w:val="00AF523D"/>
    <w:rsid w:val="00AF5982"/>
    <w:rsid w:val="00AF6356"/>
    <w:rsid w:val="00AF69FF"/>
    <w:rsid w:val="00AF76FB"/>
    <w:rsid w:val="00AF793E"/>
    <w:rsid w:val="00AF7B27"/>
    <w:rsid w:val="00B00FD9"/>
    <w:rsid w:val="00B038DE"/>
    <w:rsid w:val="00B03B99"/>
    <w:rsid w:val="00B04B1E"/>
    <w:rsid w:val="00B061C4"/>
    <w:rsid w:val="00B06544"/>
    <w:rsid w:val="00B0655C"/>
    <w:rsid w:val="00B06FB6"/>
    <w:rsid w:val="00B07FAE"/>
    <w:rsid w:val="00B112AC"/>
    <w:rsid w:val="00B125BA"/>
    <w:rsid w:val="00B12CE6"/>
    <w:rsid w:val="00B13829"/>
    <w:rsid w:val="00B165F9"/>
    <w:rsid w:val="00B16CE2"/>
    <w:rsid w:val="00B173A1"/>
    <w:rsid w:val="00B176D8"/>
    <w:rsid w:val="00B17875"/>
    <w:rsid w:val="00B213D7"/>
    <w:rsid w:val="00B21CA1"/>
    <w:rsid w:val="00B227AA"/>
    <w:rsid w:val="00B22915"/>
    <w:rsid w:val="00B2344F"/>
    <w:rsid w:val="00B251D1"/>
    <w:rsid w:val="00B3003A"/>
    <w:rsid w:val="00B301EE"/>
    <w:rsid w:val="00B31C74"/>
    <w:rsid w:val="00B33BB7"/>
    <w:rsid w:val="00B35D4C"/>
    <w:rsid w:val="00B37699"/>
    <w:rsid w:val="00B37BB2"/>
    <w:rsid w:val="00B40FEA"/>
    <w:rsid w:val="00B41B33"/>
    <w:rsid w:val="00B4313E"/>
    <w:rsid w:val="00B43A3F"/>
    <w:rsid w:val="00B44463"/>
    <w:rsid w:val="00B44A76"/>
    <w:rsid w:val="00B451AC"/>
    <w:rsid w:val="00B45428"/>
    <w:rsid w:val="00B45649"/>
    <w:rsid w:val="00B46CF3"/>
    <w:rsid w:val="00B47BBA"/>
    <w:rsid w:val="00B50024"/>
    <w:rsid w:val="00B500E6"/>
    <w:rsid w:val="00B52D07"/>
    <w:rsid w:val="00B53282"/>
    <w:rsid w:val="00B539C1"/>
    <w:rsid w:val="00B556C0"/>
    <w:rsid w:val="00B564D8"/>
    <w:rsid w:val="00B56B6C"/>
    <w:rsid w:val="00B56BC5"/>
    <w:rsid w:val="00B5733B"/>
    <w:rsid w:val="00B575D5"/>
    <w:rsid w:val="00B621F8"/>
    <w:rsid w:val="00B62637"/>
    <w:rsid w:val="00B62AE6"/>
    <w:rsid w:val="00B63C38"/>
    <w:rsid w:val="00B64890"/>
    <w:rsid w:val="00B64C89"/>
    <w:rsid w:val="00B73038"/>
    <w:rsid w:val="00B73F9D"/>
    <w:rsid w:val="00B7529F"/>
    <w:rsid w:val="00B75473"/>
    <w:rsid w:val="00B82FA8"/>
    <w:rsid w:val="00B83A4D"/>
    <w:rsid w:val="00B83CA9"/>
    <w:rsid w:val="00B84FDF"/>
    <w:rsid w:val="00B8631D"/>
    <w:rsid w:val="00B873BE"/>
    <w:rsid w:val="00B915A5"/>
    <w:rsid w:val="00B91874"/>
    <w:rsid w:val="00B9258D"/>
    <w:rsid w:val="00B9271B"/>
    <w:rsid w:val="00B943A8"/>
    <w:rsid w:val="00B9471B"/>
    <w:rsid w:val="00B94B52"/>
    <w:rsid w:val="00B94FD3"/>
    <w:rsid w:val="00B96A76"/>
    <w:rsid w:val="00BA0459"/>
    <w:rsid w:val="00BA09E0"/>
    <w:rsid w:val="00BA0AF8"/>
    <w:rsid w:val="00BA10E5"/>
    <w:rsid w:val="00BA2213"/>
    <w:rsid w:val="00BA2513"/>
    <w:rsid w:val="00BA44DD"/>
    <w:rsid w:val="00BA4B47"/>
    <w:rsid w:val="00BA5375"/>
    <w:rsid w:val="00BA6E09"/>
    <w:rsid w:val="00BA72BC"/>
    <w:rsid w:val="00BB03AD"/>
    <w:rsid w:val="00BB0624"/>
    <w:rsid w:val="00BB0827"/>
    <w:rsid w:val="00BB1129"/>
    <w:rsid w:val="00BB1233"/>
    <w:rsid w:val="00BB14B9"/>
    <w:rsid w:val="00BB4DA6"/>
    <w:rsid w:val="00BB548C"/>
    <w:rsid w:val="00BB6F27"/>
    <w:rsid w:val="00BB70B5"/>
    <w:rsid w:val="00BC1984"/>
    <w:rsid w:val="00BC2034"/>
    <w:rsid w:val="00BC2C33"/>
    <w:rsid w:val="00BC2E89"/>
    <w:rsid w:val="00BC37D2"/>
    <w:rsid w:val="00BC3E25"/>
    <w:rsid w:val="00BC3FD8"/>
    <w:rsid w:val="00BC5C1C"/>
    <w:rsid w:val="00BC68A4"/>
    <w:rsid w:val="00BC7E3E"/>
    <w:rsid w:val="00BD1532"/>
    <w:rsid w:val="00BD2213"/>
    <w:rsid w:val="00BD2B99"/>
    <w:rsid w:val="00BD5436"/>
    <w:rsid w:val="00BD578D"/>
    <w:rsid w:val="00BD5E7E"/>
    <w:rsid w:val="00BD6322"/>
    <w:rsid w:val="00BD6653"/>
    <w:rsid w:val="00BD71F0"/>
    <w:rsid w:val="00BE2146"/>
    <w:rsid w:val="00BE244B"/>
    <w:rsid w:val="00BE3032"/>
    <w:rsid w:val="00BE3FC3"/>
    <w:rsid w:val="00BF031A"/>
    <w:rsid w:val="00BF0878"/>
    <w:rsid w:val="00BF0C90"/>
    <w:rsid w:val="00BF0D9D"/>
    <w:rsid w:val="00BF1F5F"/>
    <w:rsid w:val="00BF3146"/>
    <w:rsid w:val="00BF3CC9"/>
    <w:rsid w:val="00BF4CEF"/>
    <w:rsid w:val="00BF6C59"/>
    <w:rsid w:val="00BF7D5E"/>
    <w:rsid w:val="00C00D03"/>
    <w:rsid w:val="00C00E7F"/>
    <w:rsid w:val="00C01908"/>
    <w:rsid w:val="00C0321C"/>
    <w:rsid w:val="00C050F8"/>
    <w:rsid w:val="00C05162"/>
    <w:rsid w:val="00C065EB"/>
    <w:rsid w:val="00C067F9"/>
    <w:rsid w:val="00C071DC"/>
    <w:rsid w:val="00C110CF"/>
    <w:rsid w:val="00C118B7"/>
    <w:rsid w:val="00C118D4"/>
    <w:rsid w:val="00C12EA5"/>
    <w:rsid w:val="00C14A98"/>
    <w:rsid w:val="00C16349"/>
    <w:rsid w:val="00C17EA4"/>
    <w:rsid w:val="00C22021"/>
    <w:rsid w:val="00C22F07"/>
    <w:rsid w:val="00C23396"/>
    <w:rsid w:val="00C25253"/>
    <w:rsid w:val="00C252E5"/>
    <w:rsid w:val="00C2564D"/>
    <w:rsid w:val="00C26093"/>
    <w:rsid w:val="00C27A0D"/>
    <w:rsid w:val="00C309D2"/>
    <w:rsid w:val="00C31084"/>
    <w:rsid w:val="00C31AF2"/>
    <w:rsid w:val="00C32FEF"/>
    <w:rsid w:val="00C334FE"/>
    <w:rsid w:val="00C33815"/>
    <w:rsid w:val="00C35311"/>
    <w:rsid w:val="00C368EA"/>
    <w:rsid w:val="00C40D80"/>
    <w:rsid w:val="00C417D9"/>
    <w:rsid w:val="00C42423"/>
    <w:rsid w:val="00C4259D"/>
    <w:rsid w:val="00C428EE"/>
    <w:rsid w:val="00C43B55"/>
    <w:rsid w:val="00C44048"/>
    <w:rsid w:val="00C50300"/>
    <w:rsid w:val="00C507DC"/>
    <w:rsid w:val="00C547F2"/>
    <w:rsid w:val="00C55DEA"/>
    <w:rsid w:val="00C561B8"/>
    <w:rsid w:val="00C575F0"/>
    <w:rsid w:val="00C601C7"/>
    <w:rsid w:val="00C64732"/>
    <w:rsid w:val="00C657BA"/>
    <w:rsid w:val="00C666D9"/>
    <w:rsid w:val="00C67550"/>
    <w:rsid w:val="00C71456"/>
    <w:rsid w:val="00C71ADD"/>
    <w:rsid w:val="00C761B2"/>
    <w:rsid w:val="00C7738F"/>
    <w:rsid w:val="00C828D4"/>
    <w:rsid w:val="00C835A2"/>
    <w:rsid w:val="00C83D8E"/>
    <w:rsid w:val="00C844B0"/>
    <w:rsid w:val="00C8452B"/>
    <w:rsid w:val="00C84B9E"/>
    <w:rsid w:val="00C8508D"/>
    <w:rsid w:val="00C8755B"/>
    <w:rsid w:val="00C91068"/>
    <w:rsid w:val="00C912A7"/>
    <w:rsid w:val="00C927C7"/>
    <w:rsid w:val="00C9527B"/>
    <w:rsid w:val="00C971F3"/>
    <w:rsid w:val="00C978D5"/>
    <w:rsid w:val="00CA1055"/>
    <w:rsid w:val="00CA14FD"/>
    <w:rsid w:val="00CA17AC"/>
    <w:rsid w:val="00CA2CFE"/>
    <w:rsid w:val="00CA2D7D"/>
    <w:rsid w:val="00CA310C"/>
    <w:rsid w:val="00CA3EE4"/>
    <w:rsid w:val="00CA5421"/>
    <w:rsid w:val="00CA628B"/>
    <w:rsid w:val="00CB3E85"/>
    <w:rsid w:val="00CB6039"/>
    <w:rsid w:val="00CB69AB"/>
    <w:rsid w:val="00CB745E"/>
    <w:rsid w:val="00CC1A5F"/>
    <w:rsid w:val="00CC1C89"/>
    <w:rsid w:val="00CC3839"/>
    <w:rsid w:val="00CC421D"/>
    <w:rsid w:val="00CC6D72"/>
    <w:rsid w:val="00CC6EA1"/>
    <w:rsid w:val="00CD0E2B"/>
    <w:rsid w:val="00CD1F54"/>
    <w:rsid w:val="00CD2244"/>
    <w:rsid w:val="00CD3601"/>
    <w:rsid w:val="00CD4E07"/>
    <w:rsid w:val="00CD4F9D"/>
    <w:rsid w:val="00CD608A"/>
    <w:rsid w:val="00CD64E8"/>
    <w:rsid w:val="00CE04EF"/>
    <w:rsid w:val="00CE0ED1"/>
    <w:rsid w:val="00CE1487"/>
    <w:rsid w:val="00CE1A09"/>
    <w:rsid w:val="00CE7979"/>
    <w:rsid w:val="00CF111B"/>
    <w:rsid w:val="00CF35FA"/>
    <w:rsid w:val="00CF4E5F"/>
    <w:rsid w:val="00CF5DDF"/>
    <w:rsid w:val="00CF6013"/>
    <w:rsid w:val="00CF7127"/>
    <w:rsid w:val="00D0136D"/>
    <w:rsid w:val="00D01B05"/>
    <w:rsid w:val="00D028D8"/>
    <w:rsid w:val="00D02BA2"/>
    <w:rsid w:val="00D036D0"/>
    <w:rsid w:val="00D03B75"/>
    <w:rsid w:val="00D03D62"/>
    <w:rsid w:val="00D05F9B"/>
    <w:rsid w:val="00D06143"/>
    <w:rsid w:val="00D06408"/>
    <w:rsid w:val="00D065D5"/>
    <w:rsid w:val="00D10AC0"/>
    <w:rsid w:val="00D120B1"/>
    <w:rsid w:val="00D1400E"/>
    <w:rsid w:val="00D1416C"/>
    <w:rsid w:val="00D157C0"/>
    <w:rsid w:val="00D1703B"/>
    <w:rsid w:val="00D20458"/>
    <w:rsid w:val="00D20E00"/>
    <w:rsid w:val="00D22AFD"/>
    <w:rsid w:val="00D22F03"/>
    <w:rsid w:val="00D244A0"/>
    <w:rsid w:val="00D25325"/>
    <w:rsid w:val="00D25805"/>
    <w:rsid w:val="00D25BBF"/>
    <w:rsid w:val="00D26108"/>
    <w:rsid w:val="00D268D3"/>
    <w:rsid w:val="00D27128"/>
    <w:rsid w:val="00D2728A"/>
    <w:rsid w:val="00D30D97"/>
    <w:rsid w:val="00D310AE"/>
    <w:rsid w:val="00D313E1"/>
    <w:rsid w:val="00D32B89"/>
    <w:rsid w:val="00D33AA5"/>
    <w:rsid w:val="00D33D1E"/>
    <w:rsid w:val="00D3472F"/>
    <w:rsid w:val="00D360D7"/>
    <w:rsid w:val="00D362BC"/>
    <w:rsid w:val="00D3751A"/>
    <w:rsid w:val="00D3761B"/>
    <w:rsid w:val="00D37949"/>
    <w:rsid w:val="00D40994"/>
    <w:rsid w:val="00D41CF7"/>
    <w:rsid w:val="00D42EA4"/>
    <w:rsid w:val="00D44E2B"/>
    <w:rsid w:val="00D5276F"/>
    <w:rsid w:val="00D53E10"/>
    <w:rsid w:val="00D55DE3"/>
    <w:rsid w:val="00D6059F"/>
    <w:rsid w:val="00D6060F"/>
    <w:rsid w:val="00D60B13"/>
    <w:rsid w:val="00D61CD0"/>
    <w:rsid w:val="00D62342"/>
    <w:rsid w:val="00D626D2"/>
    <w:rsid w:val="00D6421C"/>
    <w:rsid w:val="00D644AF"/>
    <w:rsid w:val="00D65822"/>
    <w:rsid w:val="00D666DC"/>
    <w:rsid w:val="00D719E3"/>
    <w:rsid w:val="00D7233E"/>
    <w:rsid w:val="00D7241A"/>
    <w:rsid w:val="00D73AA7"/>
    <w:rsid w:val="00D751DE"/>
    <w:rsid w:val="00D754AC"/>
    <w:rsid w:val="00D76616"/>
    <w:rsid w:val="00D77F16"/>
    <w:rsid w:val="00D80D9C"/>
    <w:rsid w:val="00D81811"/>
    <w:rsid w:val="00D8216C"/>
    <w:rsid w:val="00D835F8"/>
    <w:rsid w:val="00D83EB7"/>
    <w:rsid w:val="00D8419F"/>
    <w:rsid w:val="00D842C1"/>
    <w:rsid w:val="00D874B8"/>
    <w:rsid w:val="00D90F47"/>
    <w:rsid w:val="00D916AA"/>
    <w:rsid w:val="00D94D44"/>
    <w:rsid w:val="00D95327"/>
    <w:rsid w:val="00D97185"/>
    <w:rsid w:val="00DA038A"/>
    <w:rsid w:val="00DA048B"/>
    <w:rsid w:val="00DA270A"/>
    <w:rsid w:val="00DA312E"/>
    <w:rsid w:val="00DA54EF"/>
    <w:rsid w:val="00DA776D"/>
    <w:rsid w:val="00DA7EE5"/>
    <w:rsid w:val="00DB08E2"/>
    <w:rsid w:val="00DB10A9"/>
    <w:rsid w:val="00DB233A"/>
    <w:rsid w:val="00DB2449"/>
    <w:rsid w:val="00DB2596"/>
    <w:rsid w:val="00DB2E04"/>
    <w:rsid w:val="00DB2F79"/>
    <w:rsid w:val="00DC054C"/>
    <w:rsid w:val="00DC1094"/>
    <w:rsid w:val="00DC1137"/>
    <w:rsid w:val="00DC3B09"/>
    <w:rsid w:val="00DC5671"/>
    <w:rsid w:val="00DC657F"/>
    <w:rsid w:val="00DC6D89"/>
    <w:rsid w:val="00DC7AD1"/>
    <w:rsid w:val="00DC7F6B"/>
    <w:rsid w:val="00DD02E4"/>
    <w:rsid w:val="00DD3631"/>
    <w:rsid w:val="00DD495C"/>
    <w:rsid w:val="00DD64B8"/>
    <w:rsid w:val="00DD6607"/>
    <w:rsid w:val="00DD787D"/>
    <w:rsid w:val="00DE13D0"/>
    <w:rsid w:val="00DE2FAA"/>
    <w:rsid w:val="00DE52CB"/>
    <w:rsid w:val="00DE7AB5"/>
    <w:rsid w:val="00DF2F67"/>
    <w:rsid w:val="00DF3208"/>
    <w:rsid w:val="00DF3FEF"/>
    <w:rsid w:val="00DF58F9"/>
    <w:rsid w:val="00DF63C6"/>
    <w:rsid w:val="00DF792A"/>
    <w:rsid w:val="00E007A6"/>
    <w:rsid w:val="00E00A21"/>
    <w:rsid w:val="00E0132E"/>
    <w:rsid w:val="00E06821"/>
    <w:rsid w:val="00E06A0A"/>
    <w:rsid w:val="00E07A3D"/>
    <w:rsid w:val="00E10975"/>
    <w:rsid w:val="00E11BD0"/>
    <w:rsid w:val="00E11D20"/>
    <w:rsid w:val="00E1215F"/>
    <w:rsid w:val="00E1377C"/>
    <w:rsid w:val="00E14599"/>
    <w:rsid w:val="00E16DED"/>
    <w:rsid w:val="00E17182"/>
    <w:rsid w:val="00E20FD8"/>
    <w:rsid w:val="00E2135F"/>
    <w:rsid w:val="00E24C01"/>
    <w:rsid w:val="00E305EC"/>
    <w:rsid w:val="00E30EAF"/>
    <w:rsid w:val="00E31158"/>
    <w:rsid w:val="00E32FA7"/>
    <w:rsid w:val="00E35387"/>
    <w:rsid w:val="00E3742D"/>
    <w:rsid w:val="00E37811"/>
    <w:rsid w:val="00E401F3"/>
    <w:rsid w:val="00E41AAE"/>
    <w:rsid w:val="00E43356"/>
    <w:rsid w:val="00E451FC"/>
    <w:rsid w:val="00E45997"/>
    <w:rsid w:val="00E46A66"/>
    <w:rsid w:val="00E50EB4"/>
    <w:rsid w:val="00E54102"/>
    <w:rsid w:val="00E5423E"/>
    <w:rsid w:val="00E56823"/>
    <w:rsid w:val="00E57642"/>
    <w:rsid w:val="00E6007B"/>
    <w:rsid w:val="00E61BC5"/>
    <w:rsid w:val="00E61CA1"/>
    <w:rsid w:val="00E636DA"/>
    <w:rsid w:val="00E6712F"/>
    <w:rsid w:val="00E70B07"/>
    <w:rsid w:val="00E7251D"/>
    <w:rsid w:val="00E72FD3"/>
    <w:rsid w:val="00E73A44"/>
    <w:rsid w:val="00E75DCD"/>
    <w:rsid w:val="00E769C5"/>
    <w:rsid w:val="00E77F7B"/>
    <w:rsid w:val="00E805F7"/>
    <w:rsid w:val="00E81DCA"/>
    <w:rsid w:val="00E82ADE"/>
    <w:rsid w:val="00E82D25"/>
    <w:rsid w:val="00E833A7"/>
    <w:rsid w:val="00E83424"/>
    <w:rsid w:val="00E83BC9"/>
    <w:rsid w:val="00E840F6"/>
    <w:rsid w:val="00E9084E"/>
    <w:rsid w:val="00E91485"/>
    <w:rsid w:val="00E91558"/>
    <w:rsid w:val="00E92BD8"/>
    <w:rsid w:val="00E943A9"/>
    <w:rsid w:val="00E9501E"/>
    <w:rsid w:val="00E95845"/>
    <w:rsid w:val="00E958CB"/>
    <w:rsid w:val="00E95984"/>
    <w:rsid w:val="00E97ACF"/>
    <w:rsid w:val="00E97B58"/>
    <w:rsid w:val="00E97C03"/>
    <w:rsid w:val="00EA04BE"/>
    <w:rsid w:val="00EA4D82"/>
    <w:rsid w:val="00EA5AD0"/>
    <w:rsid w:val="00EB0F5E"/>
    <w:rsid w:val="00EB165B"/>
    <w:rsid w:val="00EB1AC8"/>
    <w:rsid w:val="00EB1E34"/>
    <w:rsid w:val="00EB2D15"/>
    <w:rsid w:val="00EB481D"/>
    <w:rsid w:val="00EB6F2D"/>
    <w:rsid w:val="00EC139A"/>
    <w:rsid w:val="00EC1622"/>
    <w:rsid w:val="00EC1CB9"/>
    <w:rsid w:val="00EC2326"/>
    <w:rsid w:val="00EC286A"/>
    <w:rsid w:val="00EC5AD1"/>
    <w:rsid w:val="00EC7100"/>
    <w:rsid w:val="00EC7209"/>
    <w:rsid w:val="00ED446D"/>
    <w:rsid w:val="00ED54D6"/>
    <w:rsid w:val="00ED7197"/>
    <w:rsid w:val="00EE0B14"/>
    <w:rsid w:val="00EE11DA"/>
    <w:rsid w:val="00EE1271"/>
    <w:rsid w:val="00EE2B78"/>
    <w:rsid w:val="00EE683D"/>
    <w:rsid w:val="00EE7196"/>
    <w:rsid w:val="00EF053F"/>
    <w:rsid w:val="00EF1E47"/>
    <w:rsid w:val="00EF2543"/>
    <w:rsid w:val="00EF29CF"/>
    <w:rsid w:val="00EF38E3"/>
    <w:rsid w:val="00EF3BFF"/>
    <w:rsid w:val="00EF3EC6"/>
    <w:rsid w:val="00EF68F8"/>
    <w:rsid w:val="00F0046C"/>
    <w:rsid w:val="00F01331"/>
    <w:rsid w:val="00F02D3A"/>
    <w:rsid w:val="00F0338B"/>
    <w:rsid w:val="00F0389A"/>
    <w:rsid w:val="00F03DAF"/>
    <w:rsid w:val="00F058F1"/>
    <w:rsid w:val="00F06AB6"/>
    <w:rsid w:val="00F101D0"/>
    <w:rsid w:val="00F10FE0"/>
    <w:rsid w:val="00F112AF"/>
    <w:rsid w:val="00F1262D"/>
    <w:rsid w:val="00F12AC0"/>
    <w:rsid w:val="00F15097"/>
    <w:rsid w:val="00F15259"/>
    <w:rsid w:val="00F15417"/>
    <w:rsid w:val="00F154C8"/>
    <w:rsid w:val="00F15B84"/>
    <w:rsid w:val="00F16005"/>
    <w:rsid w:val="00F162F6"/>
    <w:rsid w:val="00F176AB"/>
    <w:rsid w:val="00F201E4"/>
    <w:rsid w:val="00F20A59"/>
    <w:rsid w:val="00F21C21"/>
    <w:rsid w:val="00F2294D"/>
    <w:rsid w:val="00F23333"/>
    <w:rsid w:val="00F23342"/>
    <w:rsid w:val="00F275B0"/>
    <w:rsid w:val="00F27B63"/>
    <w:rsid w:val="00F3014D"/>
    <w:rsid w:val="00F311A1"/>
    <w:rsid w:val="00F32523"/>
    <w:rsid w:val="00F33C5A"/>
    <w:rsid w:val="00F34399"/>
    <w:rsid w:val="00F376E6"/>
    <w:rsid w:val="00F40765"/>
    <w:rsid w:val="00F41298"/>
    <w:rsid w:val="00F42638"/>
    <w:rsid w:val="00F44625"/>
    <w:rsid w:val="00F44977"/>
    <w:rsid w:val="00F44DCC"/>
    <w:rsid w:val="00F52244"/>
    <w:rsid w:val="00F522C0"/>
    <w:rsid w:val="00F52E13"/>
    <w:rsid w:val="00F544C9"/>
    <w:rsid w:val="00F55D8D"/>
    <w:rsid w:val="00F55E5C"/>
    <w:rsid w:val="00F55FBB"/>
    <w:rsid w:val="00F6146C"/>
    <w:rsid w:val="00F61BB2"/>
    <w:rsid w:val="00F62B71"/>
    <w:rsid w:val="00F64E0B"/>
    <w:rsid w:val="00F671B7"/>
    <w:rsid w:val="00F714AD"/>
    <w:rsid w:val="00F7167C"/>
    <w:rsid w:val="00F71CF3"/>
    <w:rsid w:val="00F72649"/>
    <w:rsid w:val="00F745E6"/>
    <w:rsid w:val="00F74795"/>
    <w:rsid w:val="00F762E4"/>
    <w:rsid w:val="00F76D02"/>
    <w:rsid w:val="00F778A1"/>
    <w:rsid w:val="00F778C8"/>
    <w:rsid w:val="00F810B6"/>
    <w:rsid w:val="00F844C8"/>
    <w:rsid w:val="00F84A44"/>
    <w:rsid w:val="00F850ED"/>
    <w:rsid w:val="00F850F1"/>
    <w:rsid w:val="00F85A34"/>
    <w:rsid w:val="00F86340"/>
    <w:rsid w:val="00F916D3"/>
    <w:rsid w:val="00F91B28"/>
    <w:rsid w:val="00F91B2B"/>
    <w:rsid w:val="00F92F01"/>
    <w:rsid w:val="00F93832"/>
    <w:rsid w:val="00F95C06"/>
    <w:rsid w:val="00F96066"/>
    <w:rsid w:val="00FA11EC"/>
    <w:rsid w:val="00FA1479"/>
    <w:rsid w:val="00FA1809"/>
    <w:rsid w:val="00FA3DC5"/>
    <w:rsid w:val="00FA4AEA"/>
    <w:rsid w:val="00FA606E"/>
    <w:rsid w:val="00FB014D"/>
    <w:rsid w:val="00FB0205"/>
    <w:rsid w:val="00FB23EC"/>
    <w:rsid w:val="00FB304D"/>
    <w:rsid w:val="00FB3396"/>
    <w:rsid w:val="00FB3BE6"/>
    <w:rsid w:val="00FB664F"/>
    <w:rsid w:val="00FB6C8C"/>
    <w:rsid w:val="00FC5566"/>
    <w:rsid w:val="00FC5E79"/>
    <w:rsid w:val="00FC640C"/>
    <w:rsid w:val="00FC722D"/>
    <w:rsid w:val="00FC73DD"/>
    <w:rsid w:val="00FD06DC"/>
    <w:rsid w:val="00FD1A3D"/>
    <w:rsid w:val="00FD1F32"/>
    <w:rsid w:val="00FD223C"/>
    <w:rsid w:val="00FD3CAF"/>
    <w:rsid w:val="00FD4DC8"/>
    <w:rsid w:val="00FD5111"/>
    <w:rsid w:val="00FD7E62"/>
    <w:rsid w:val="00FE1893"/>
    <w:rsid w:val="00FE260D"/>
    <w:rsid w:val="00FE277F"/>
    <w:rsid w:val="00FE2D72"/>
    <w:rsid w:val="00FE300C"/>
    <w:rsid w:val="00FE45B4"/>
    <w:rsid w:val="00FE608B"/>
    <w:rsid w:val="00FE7477"/>
    <w:rsid w:val="00FF07F6"/>
    <w:rsid w:val="00FF19D6"/>
    <w:rsid w:val="00FF2095"/>
    <w:rsid w:val="00FF52EA"/>
    <w:rsid w:val="00FF5F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5DB8D"/>
  <w15:docId w15:val="{719956BB-EF03-4DCD-B8CD-94142E87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D6C"/>
    <w:rPr>
      <w:rFonts w:ascii="Times New Roman" w:eastAsia="宋体" w:hAnsi="Times New Roman" w:cs="Times New Roman"/>
      <w:szCs w:val="24"/>
    </w:rPr>
  </w:style>
  <w:style w:type="paragraph" w:styleId="1">
    <w:name w:val="heading 1"/>
    <w:basedOn w:val="a"/>
    <w:next w:val="a"/>
    <w:link w:val="10"/>
    <w:uiPriority w:val="9"/>
    <w:qFormat/>
    <w:rsid w:val="000E5D84"/>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15145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autoRedefine/>
    <w:qFormat/>
    <w:rsid w:val="00B17875"/>
    <w:pPr>
      <w:keepNext/>
      <w:keepLines/>
      <w:spacing w:line="360" w:lineRule="auto"/>
      <w:outlineLvl w:val="2"/>
    </w:pPr>
    <w:rPr>
      <w:rFonts w:ascii="黑体" w:eastAsia="黑体" w:hAnsi="黑体"/>
      <w:b/>
      <w:bCs/>
      <w:sz w:val="32"/>
      <w:szCs w:val="32"/>
    </w:rPr>
  </w:style>
  <w:style w:type="paragraph" w:styleId="4">
    <w:name w:val="heading 4"/>
    <w:basedOn w:val="a"/>
    <w:next w:val="a"/>
    <w:link w:val="40"/>
    <w:uiPriority w:val="9"/>
    <w:unhideWhenUsed/>
    <w:qFormat/>
    <w:rsid w:val="00B75473"/>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6D3A00"/>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6D3A00"/>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uiPriority w:val="9"/>
    <w:unhideWhenUsed/>
    <w:qFormat/>
    <w:rsid w:val="006D3A00"/>
    <w:pPr>
      <w:keepNext/>
      <w:keepLines/>
      <w:spacing w:before="240" w:after="64" w:line="320" w:lineRule="auto"/>
      <w:outlineLvl w:val="6"/>
    </w:pPr>
    <w:rPr>
      <w:b/>
      <w:bCs/>
      <w:sz w:val="24"/>
    </w:rPr>
  </w:style>
  <w:style w:type="paragraph" w:styleId="8">
    <w:name w:val="heading 8"/>
    <w:basedOn w:val="a"/>
    <w:next w:val="a"/>
    <w:link w:val="80"/>
    <w:uiPriority w:val="9"/>
    <w:unhideWhenUsed/>
    <w:qFormat/>
    <w:rsid w:val="006D3A00"/>
    <w:pPr>
      <w:keepNext/>
      <w:keepLines/>
      <w:spacing w:before="240" w:after="64" w:line="320" w:lineRule="auto"/>
      <w:outlineLvl w:val="7"/>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E5D84"/>
    <w:rPr>
      <w:rFonts w:ascii="Times New Roman" w:eastAsia="宋体" w:hAnsi="Times New Roman" w:cs="Times New Roman"/>
      <w:b/>
      <w:bCs/>
      <w:kern w:val="44"/>
      <w:sz w:val="44"/>
      <w:szCs w:val="44"/>
    </w:rPr>
  </w:style>
  <w:style w:type="character" w:customStyle="1" w:styleId="20">
    <w:name w:val="标题 2 字符"/>
    <w:basedOn w:val="a0"/>
    <w:link w:val="2"/>
    <w:rsid w:val="00151453"/>
    <w:rPr>
      <w:rFonts w:asciiTheme="majorHAnsi" w:eastAsiaTheme="majorEastAsia" w:hAnsiTheme="majorHAnsi" w:cstheme="majorBidi"/>
      <w:b/>
      <w:bCs/>
      <w:sz w:val="32"/>
      <w:szCs w:val="32"/>
    </w:rPr>
  </w:style>
  <w:style w:type="character" w:customStyle="1" w:styleId="30">
    <w:name w:val="标题 3 字符"/>
    <w:basedOn w:val="a0"/>
    <w:link w:val="3"/>
    <w:rsid w:val="00B17875"/>
    <w:rPr>
      <w:rFonts w:ascii="黑体" w:eastAsia="黑体" w:hAnsi="黑体" w:cs="Times New Roman"/>
      <w:b/>
      <w:bCs/>
      <w:sz w:val="32"/>
      <w:szCs w:val="32"/>
    </w:rPr>
  </w:style>
  <w:style w:type="character" w:customStyle="1" w:styleId="40">
    <w:name w:val="标题 4 字符"/>
    <w:basedOn w:val="a0"/>
    <w:link w:val="4"/>
    <w:uiPriority w:val="9"/>
    <w:rsid w:val="00B75473"/>
    <w:rPr>
      <w:rFonts w:asciiTheme="majorHAnsi" w:eastAsiaTheme="majorEastAsia" w:hAnsiTheme="majorHAnsi" w:cstheme="majorBidi"/>
      <w:b/>
      <w:bCs/>
      <w:sz w:val="28"/>
      <w:szCs w:val="28"/>
    </w:rPr>
  </w:style>
  <w:style w:type="paragraph" w:styleId="a3">
    <w:name w:val="header"/>
    <w:basedOn w:val="a"/>
    <w:link w:val="a4"/>
    <w:uiPriority w:val="99"/>
    <w:unhideWhenUsed/>
    <w:rsid w:val="0015145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1453"/>
    <w:rPr>
      <w:sz w:val="18"/>
      <w:szCs w:val="18"/>
    </w:rPr>
  </w:style>
  <w:style w:type="paragraph" w:styleId="a5">
    <w:name w:val="footer"/>
    <w:basedOn w:val="a"/>
    <w:link w:val="a6"/>
    <w:uiPriority w:val="99"/>
    <w:unhideWhenUsed/>
    <w:rsid w:val="00151453"/>
    <w:pPr>
      <w:tabs>
        <w:tab w:val="center" w:pos="4153"/>
        <w:tab w:val="right" w:pos="8306"/>
      </w:tabs>
      <w:snapToGrid w:val="0"/>
    </w:pPr>
    <w:rPr>
      <w:sz w:val="18"/>
      <w:szCs w:val="18"/>
    </w:rPr>
  </w:style>
  <w:style w:type="character" w:customStyle="1" w:styleId="a6">
    <w:name w:val="页脚 字符"/>
    <w:basedOn w:val="a0"/>
    <w:link w:val="a5"/>
    <w:uiPriority w:val="99"/>
    <w:rsid w:val="00151453"/>
    <w:rPr>
      <w:sz w:val="18"/>
      <w:szCs w:val="18"/>
    </w:rPr>
  </w:style>
  <w:style w:type="paragraph" w:styleId="a7">
    <w:name w:val="Balloon Text"/>
    <w:basedOn w:val="a"/>
    <w:link w:val="a8"/>
    <w:uiPriority w:val="99"/>
    <w:unhideWhenUsed/>
    <w:rsid w:val="00151453"/>
    <w:rPr>
      <w:sz w:val="18"/>
      <w:szCs w:val="18"/>
    </w:rPr>
  </w:style>
  <w:style w:type="character" w:customStyle="1" w:styleId="a8">
    <w:name w:val="批注框文本 字符"/>
    <w:basedOn w:val="a0"/>
    <w:link w:val="a7"/>
    <w:uiPriority w:val="99"/>
    <w:semiHidden/>
    <w:rsid w:val="00151453"/>
    <w:rPr>
      <w:sz w:val="18"/>
      <w:szCs w:val="18"/>
    </w:rPr>
  </w:style>
  <w:style w:type="paragraph" w:customStyle="1" w:styleId="a9">
    <w:name w:val="段"/>
    <w:rsid w:val="00151453"/>
    <w:pPr>
      <w:ind w:firstLineChars="200" w:firstLine="200"/>
      <w:jc w:val="both"/>
    </w:pPr>
    <w:rPr>
      <w:rFonts w:ascii="宋体" w:eastAsia="宋体" w:hAnsi="Times New Roman" w:cs="Times New Roman"/>
      <w:kern w:val="0"/>
      <w:szCs w:val="20"/>
    </w:rPr>
  </w:style>
  <w:style w:type="paragraph" w:styleId="aa">
    <w:name w:val="List Paragraph"/>
    <w:basedOn w:val="a"/>
    <w:uiPriority w:val="34"/>
    <w:qFormat/>
    <w:rsid w:val="00151453"/>
    <w:pPr>
      <w:ind w:firstLineChars="200" w:firstLine="420"/>
    </w:pPr>
  </w:style>
  <w:style w:type="paragraph" w:customStyle="1" w:styleId="zwduanluo">
    <w:name w:val="zwduanluo"/>
    <w:basedOn w:val="a"/>
    <w:rsid w:val="00151453"/>
    <w:pPr>
      <w:spacing w:before="100" w:beforeAutospacing="1" w:after="100" w:afterAutospacing="1"/>
    </w:pPr>
    <w:rPr>
      <w:rFonts w:ascii="宋体" w:hAnsi="宋体" w:cs="宋体"/>
      <w:color w:val="000000"/>
      <w:kern w:val="0"/>
      <w:sz w:val="24"/>
    </w:rPr>
  </w:style>
  <w:style w:type="paragraph" w:customStyle="1" w:styleId="zwyiziti">
    <w:name w:val="zwyiziti"/>
    <w:basedOn w:val="a"/>
    <w:rsid w:val="00151453"/>
    <w:pPr>
      <w:spacing w:before="100" w:beforeAutospacing="1" w:after="100" w:afterAutospacing="1"/>
    </w:pPr>
    <w:rPr>
      <w:rFonts w:ascii="宋体" w:hAnsi="宋体" w:cs="宋体"/>
      <w:color w:val="000000"/>
      <w:kern w:val="0"/>
      <w:sz w:val="24"/>
    </w:rPr>
  </w:style>
  <w:style w:type="character" w:styleId="ab">
    <w:name w:val="Hyperlink"/>
    <w:uiPriority w:val="99"/>
    <w:rsid w:val="00A4677E"/>
    <w:rPr>
      <w:color w:val="0000FF"/>
      <w:u w:val="single"/>
    </w:rPr>
  </w:style>
  <w:style w:type="character" w:customStyle="1" w:styleId="ac">
    <w:name w:val="批注文字 字符"/>
    <w:link w:val="ad"/>
    <w:rsid w:val="00A4677E"/>
    <w:rPr>
      <w:szCs w:val="24"/>
    </w:rPr>
  </w:style>
  <w:style w:type="paragraph" w:styleId="ad">
    <w:name w:val="annotation text"/>
    <w:basedOn w:val="a"/>
    <w:link w:val="ac"/>
    <w:rsid w:val="00A4677E"/>
    <w:rPr>
      <w:rFonts w:asciiTheme="minorHAnsi" w:eastAsiaTheme="minorEastAsia" w:hAnsiTheme="minorHAnsi" w:cstheme="minorBidi"/>
    </w:rPr>
  </w:style>
  <w:style w:type="character" w:customStyle="1" w:styleId="Char1">
    <w:name w:val="批注文字 Char1"/>
    <w:basedOn w:val="a0"/>
    <w:uiPriority w:val="99"/>
    <w:semiHidden/>
    <w:rsid w:val="00A4677E"/>
    <w:rPr>
      <w:rFonts w:ascii="Times New Roman" w:eastAsia="宋体" w:hAnsi="Times New Roman" w:cs="Times New Roman"/>
      <w:szCs w:val="24"/>
    </w:rPr>
  </w:style>
  <w:style w:type="paragraph" w:styleId="21">
    <w:name w:val="Body Text Indent 2"/>
    <w:basedOn w:val="a"/>
    <w:link w:val="22"/>
    <w:rsid w:val="00BA4B47"/>
    <w:pPr>
      <w:spacing w:after="120" w:line="480" w:lineRule="auto"/>
      <w:ind w:leftChars="200" w:left="420"/>
    </w:pPr>
    <w:rPr>
      <w:sz w:val="24"/>
      <w:szCs w:val="20"/>
    </w:rPr>
  </w:style>
  <w:style w:type="character" w:customStyle="1" w:styleId="22">
    <w:name w:val="正文文本缩进 2 字符"/>
    <w:basedOn w:val="a0"/>
    <w:link w:val="21"/>
    <w:rsid w:val="00BA4B47"/>
    <w:rPr>
      <w:rFonts w:ascii="Times New Roman" w:eastAsia="宋体" w:hAnsi="Times New Roman" w:cs="Times New Roman"/>
      <w:sz w:val="24"/>
      <w:szCs w:val="20"/>
    </w:rPr>
  </w:style>
  <w:style w:type="paragraph" w:styleId="ae">
    <w:name w:val="Normal (Web)"/>
    <w:basedOn w:val="a"/>
    <w:rsid w:val="00120B1D"/>
    <w:pPr>
      <w:spacing w:before="100" w:beforeAutospacing="1" w:after="100" w:afterAutospacing="1"/>
    </w:pPr>
    <w:rPr>
      <w:rFonts w:ascii="宋体" w:hAnsi="宋体" w:cs="宋体"/>
      <w:kern w:val="0"/>
      <w:sz w:val="24"/>
    </w:rPr>
  </w:style>
  <w:style w:type="paragraph" w:styleId="af">
    <w:name w:val="Plain Text"/>
    <w:basedOn w:val="a"/>
    <w:link w:val="af0"/>
    <w:rsid w:val="001D6894"/>
    <w:pPr>
      <w:suppressAutoHyphens/>
    </w:pPr>
    <w:rPr>
      <w:rFonts w:ascii="宋体" w:hAnsi="宋体"/>
      <w:kern w:val="1"/>
      <w:sz w:val="24"/>
      <w:szCs w:val="20"/>
      <w:lang w:eastAsia="ar-SA"/>
    </w:rPr>
  </w:style>
  <w:style w:type="character" w:customStyle="1" w:styleId="af0">
    <w:name w:val="纯文本 字符"/>
    <w:basedOn w:val="a0"/>
    <w:link w:val="af"/>
    <w:rsid w:val="001D6894"/>
    <w:rPr>
      <w:rFonts w:ascii="宋体" w:eastAsia="宋体" w:hAnsi="宋体" w:cs="Times New Roman"/>
      <w:kern w:val="1"/>
      <w:sz w:val="24"/>
      <w:szCs w:val="20"/>
      <w:lang w:eastAsia="ar-SA"/>
    </w:rPr>
  </w:style>
  <w:style w:type="paragraph" w:customStyle="1" w:styleId="p0">
    <w:name w:val="p0"/>
    <w:basedOn w:val="a"/>
    <w:rsid w:val="009219C3"/>
    <w:rPr>
      <w:rFonts w:ascii="Calibri" w:hAnsi="Calibri" w:cs="Calibri"/>
      <w:kern w:val="0"/>
      <w:sz w:val="24"/>
      <w:szCs w:val="21"/>
    </w:rPr>
  </w:style>
  <w:style w:type="paragraph" w:styleId="af1">
    <w:name w:val="Body Text"/>
    <w:basedOn w:val="a"/>
    <w:link w:val="af2"/>
    <w:unhideWhenUsed/>
    <w:rsid w:val="00DC6D89"/>
    <w:pPr>
      <w:spacing w:after="120"/>
    </w:pPr>
  </w:style>
  <w:style w:type="character" w:customStyle="1" w:styleId="af2">
    <w:name w:val="正文文本 字符"/>
    <w:basedOn w:val="a0"/>
    <w:link w:val="af1"/>
    <w:rsid w:val="00DC6D89"/>
    <w:rPr>
      <w:rFonts w:ascii="Times New Roman" w:eastAsia="宋体" w:hAnsi="Times New Roman" w:cs="Times New Roman"/>
      <w:szCs w:val="24"/>
    </w:rPr>
  </w:style>
  <w:style w:type="character" w:customStyle="1" w:styleId="31">
    <w:name w:val="正文文本 3 字符"/>
    <w:link w:val="32"/>
    <w:locked/>
    <w:rsid w:val="00DC6D89"/>
    <w:rPr>
      <w:rFonts w:eastAsia="宋体"/>
      <w:sz w:val="16"/>
      <w:szCs w:val="16"/>
    </w:rPr>
  </w:style>
  <w:style w:type="paragraph" w:styleId="32">
    <w:name w:val="Body Text 3"/>
    <w:basedOn w:val="a"/>
    <w:link w:val="31"/>
    <w:rsid w:val="00DC6D89"/>
    <w:pPr>
      <w:spacing w:after="120"/>
    </w:pPr>
    <w:rPr>
      <w:rFonts w:asciiTheme="minorHAnsi" w:hAnsiTheme="minorHAnsi" w:cstheme="minorBidi"/>
      <w:sz w:val="16"/>
      <w:szCs w:val="16"/>
    </w:rPr>
  </w:style>
  <w:style w:type="character" w:customStyle="1" w:styleId="3Char1">
    <w:name w:val="正文文本 3 Char1"/>
    <w:basedOn w:val="a0"/>
    <w:uiPriority w:val="99"/>
    <w:semiHidden/>
    <w:rsid w:val="00DC6D89"/>
    <w:rPr>
      <w:rFonts w:ascii="Times New Roman" w:eastAsia="宋体" w:hAnsi="Times New Roman" w:cs="Times New Roman"/>
      <w:sz w:val="16"/>
      <w:szCs w:val="16"/>
    </w:rPr>
  </w:style>
  <w:style w:type="paragraph" w:customStyle="1" w:styleId="af3">
    <w:name w:val="字段文本"/>
    <w:basedOn w:val="a"/>
    <w:rsid w:val="00DC6D89"/>
    <w:rPr>
      <w:rFonts w:ascii="Arial" w:hAnsi="Arial"/>
      <w:b/>
      <w:sz w:val="19"/>
      <w:szCs w:val="20"/>
      <w:lang w:eastAsia="en-US"/>
    </w:rPr>
  </w:style>
  <w:style w:type="paragraph" w:customStyle="1" w:styleId="af4">
    <w:name w:val="复选框"/>
    <w:basedOn w:val="a"/>
    <w:next w:val="a"/>
    <w:rsid w:val="00DC6D89"/>
    <w:pPr>
      <w:jc w:val="center"/>
    </w:pPr>
    <w:rPr>
      <w:sz w:val="19"/>
      <w:szCs w:val="20"/>
    </w:rPr>
  </w:style>
  <w:style w:type="paragraph" w:styleId="23">
    <w:name w:val="Body Text 2"/>
    <w:basedOn w:val="a"/>
    <w:link w:val="24"/>
    <w:unhideWhenUsed/>
    <w:rsid w:val="00DC6D89"/>
    <w:pPr>
      <w:spacing w:after="120" w:line="480" w:lineRule="auto"/>
    </w:pPr>
  </w:style>
  <w:style w:type="character" w:customStyle="1" w:styleId="24">
    <w:name w:val="正文文本 2 字符"/>
    <w:basedOn w:val="a0"/>
    <w:link w:val="23"/>
    <w:semiHidden/>
    <w:rsid w:val="00DC6D89"/>
    <w:rPr>
      <w:rFonts w:ascii="Times New Roman" w:eastAsia="宋体" w:hAnsi="Times New Roman" w:cs="Times New Roman"/>
      <w:szCs w:val="24"/>
    </w:rPr>
  </w:style>
  <w:style w:type="paragraph" w:customStyle="1" w:styleId="11">
    <w:name w:val="列出段落1"/>
    <w:basedOn w:val="a"/>
    <w:uiPriority w:val="99"/>
    <w:qFormat/>
    <w:rsid w:val="00F7167C"/>
    <w:pPr>
      <w:ind w:firstLineChars="200" w:firstLine="420"/>
    </w:pPr>
    <w:rPr>
      <w:sz w:val="24"/>
    </w:rPr>
  </w:style>
  <w:style w:type="paragraph" w:styleId="af5">
    <w:name w:val="Body Text Indent"/>
    <w:basedOn w:val="a"/>
    <w:link w:val="af6"/>
    <w:rsid w:val="00291EAD"/>
    <w:pPr>
      <w:spacing w:after="120"/>
      <w:ind w:leftChars="200" w:left="420"/>
    </w:pPr>
    <w:rPr>
      <w:sz w:val="24"/>
      <w:szCs w:val="20"/>
    </w:rPr>
  </w:style>
  <w:style w:type="character" w:customStyle="1" w:styleId="af6">
    <w:name w:val="正文文本缩进 字符"/>
    <w:basedOn w:val="a0"/>
    <w:link w:val="af5"/>
    <w:rsid w:val="00291EAD"/>
    <w:rPr>
      <w:rFonts w:ascii="Times New Roman" w:eastAsia="宋体" w:hAnsi="Times New Roman" w:cs="Times New Roman"/>
      <w:sz w:val="24"/>
      <w:szCs w:val="20"/>
    </w:rPr>
  </w:style>
  <w:style w:type="paragraph" w:customStyle="1" w:styleId="New">
    <w:name w:val="正文 New"/>
    <w:rsid w:val="005B32A1"/>
    <w:pPr>
      <w:widowControl w:val="0"/>
      <w:jc w:val="both"/>
    </w:pPr>
    <w:rPr>
      <w:rFonts w:ascii="Times New Roman" w:eastAsia="宋体" w:hAnsi="Times New Roman" w:cs="Times New Roman"/>
      <w:szCs w:val="24"/>
    </w:rPr>
  </w:style>
  <w:style w:type="paragraph" w:customStyle="1" w:styleId="ListParagraph1">
    <w:name w:val="List Paragraph1"/>
    <w:basedOn w:val="a"/>
    <w:rsid w:val="00CA310C"/>
    <w:pPr>
      <w:ind w:firstLineChars="200" w:firstLine="420"/>
    </w:pPr>
    <w:rPr>
      <w:rFonts w:ascii="Calibri" w:eastAsia="宋体fal" w:hAnsi="Calibri"/>
      <w:sz w:val="24"/>
      <w:szCs w:val="22"/>
    </w:rPr>
  </w:style>
  <w:style w:type="paragraph" w:styleId="TOC">
    <w:name w:val="TOC Heading"/>
    <w:basedOn w:val="1"/>
    <w:next w:val="a"/>
    <w:uiPriority w:val="39"/>
    <w:unhideWhenUsed/>
    <w:qFormat/>
    <w:rsid w:val="00735D56"/>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a"/>
    <w:next w:val="a"/>
    <w:autoRedefine/>
    <w:uiPriority w:val="39"/>
    <w:unhideWhenUsed/>
    <w:qFormat/>
    <w:rsid w:val="003A7072"/>
    <w:pPr>
      <w:tabs>
        <w:tab w:val="right" w:leader="dot" w:pos="9060"/>
      </w:tabs>
      <w:snapToGrid w:val="0"/>
      <w:spacing w:beforeLines="50" w:before="156" w:after="100" w:line="276" w:lineRule="auto"/>
      <w:ind w:left="221"/>
    </w:pPr>
    <w:rPr>
      <w:rFonts w:ascii="宋体" w:hAnsi="宋体" w:cstheme="minorBidi"/>
      <w:noProof/>
      <w:kern w:val="0"/>
      <w:sz w:val="24"/>
    </w:rPr>
  </w:style>
  <w:style w:type="paragraph" w:styleId="TOC1">
    <w:name w:val="toc 1"/>
    <w:basedOn w:val="a"/>
    <w:next w:val="a"/>
    <w:autoRedefine/>
    <w:uiPriority w:val="39"/>
    <w:unhideWhenUsed/>
    <w:qFormat/>
    <w:rsid w:val="00F12AC0"/>
    <w:pPr>
      <w:tabs>
        <w:tab w:val="right" w:leader="dot" w:pos="9060"/>
      </w:tabs>
      <w:spacing w:beforeLines="50" w:before="156" w:after="100" w:line="360" w:lineRule="auto"/>
      <w:jc w:val="center"/>
    </w:pPr>
    <w:rPr>
      <w:rFonts w:ascii="黑体" w:eastAsia="黑体" w:hAnsi="黑体" w:cstheme="minorBidi"/>
      <w:b/>
      <w:noProof/>
      <w:kern w:val="0"/>
      <w:sz w:val="28"/>
      <w:szCs w:val="28"/>
    </w:rPr>
  </w:style>
  <w:style w:type="paragraph" w:styleId="TOC3">
    <w:name w:val="toc 3"/>
    <w:basedOn w:val="a"/>
    <w:next w:val="a"/>
    <w:autoRedefine/>
    <w:uiPriority w:val="39"/>
    <w:unhideWhenUsed/>
    <w:qFormat/>
    <w:rsid w:val="00735D56"/>
    <w:pPr>
      <w:tabs>
        <w:tab w:val="right" w:leader="dot" w:pos="9060"/>
      </w:tabs>
      <w:spacing w:after="100" w:line="276" w:lineRule="auto"/>
      <w:ind w:left="440"/>
    </w:pPr>
    <w:rPr>
      <w:rFonts w:ascii="宋体" w:hAnsi="宋体" w:cstheme="minorBidi"/>
      <w:noProof/>
      <w:kern w:val="0"/>
      <w:sz w:val="28"/>
      <w:szCs w:val="28"/>
    </w:rPr>
  </w:style>
  <w:style w:type="table" w:styleId="af7">
    <w:name w:val="Table Grid"/>
    <w:basedOn w:val="a1"/>
    <w:uiPriority w:val="39"/>
    <w:rsid w:val="00764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
    <w:next w:val="a"/>
    <w:link w:val="af9"/>
    <w:uiPriority w:val="99"/>
    <w:semiHidden/>
    <w:unhideWhenUsed/>
    <w:rsid w:val="00A41CA0"/>
    <w:pPr>
      <w:ind w:leftChars="2500" w:left="100"/>
    </w:pPr>
  </w:style>
  <w:style w:type="character" w:customStyle="1" w:styleId="af9">
    <w:name w:val="日期 字符"/>
    <w:basedOn w:val="a0"/>
    <w:link w:val="af8"/>
    <w:uiPriority w:val="99"/>
    <w:semiHidden/>
    <w:rsid w:val="00A41CA0"/>
    <w:rPr>
      <w:rFonts w:ascii="Times New Roman" w:eastAsia="宋体" w:hAnsi="Times New Roman" w:cs="Times New Roman"/>
      <w:szCs w:val="24"/>
    </w:rPr>
  </w:style>
  <w:style w:type="paragraph" w:styleId="afa">
    <w:name w:val="Title"/>
    <w:aliases w:val="附件标题"/>
    <w:basedOn w:val="a"/>
    <w:next w:val="a"/>
    <w:link w:val="afb"/>
    <w:uiPriority w:val="10"/>
    <w:qFormat/>
    <w:rsid w:val="00B17875"/>
    <w:pPr>
      <w:spacing w:before="340" w:after="330" w:line="578" w:lineRule="auto"/>
      <w:outlineLvl w:val="0"/>
    </w:pPr>
    <w:rPr>
      <w:rFonts w:asciiTheme="majorHAnsi" w:eastAsia="黑体" w:hAnsiTheme="majorHAnsi" w:cstheme="majorBidi"/>
      <w:b/>
      <w:bCs/>
      <w:sz w:val="32"/>
      <w:szCs w:val="32"/>
    </w:rPr>
  </w:style>
  <w:style w:type="character" w:customStyle="1" w:styleId="afb">
    <w:name w:val="标题 字符"/>
    <w:aliases w:val="附件标题 字符"/>
    <w:basedOn w:val="a0"/>
    <w:link w:val="afa"/>
    <w:uiPriority w:val="10"/>
    <w:rsid w:val="00B17875"/>
    <w:rPr>
      <w:rFonts w:asciiTheme="majorHAnsi" w:eastAsia="黑体" w:hAnsiTheme="majorHAnsi" w:cstheme="majorBidi"/>
      <w:b/>
      <w:bCs/>
      <w:sz w:val="32"/>
      <w:szCs w:val="32"/>
    </w:rPr>
  </w:style>
  <w:style w:type="character" w:styleId="afc">
    <w:name w:val="annotation reference"/>
    <w:basedOn w:val="a0"/>
    <w:uiPriority w:val="99"/>
    <w:semiHidden/>
    <w:unhideWhenUsed/>
    <w:rsid w:val="007D29A1"/>
    <w:rPr>
      <w:sz w:val="21"/>
      <w:szCs w:val="21"/>
    </w:rPr>
  </w:style>
  <w:style w:type="paragraph" w:styleId="afd">
    <w:name w:val="annotation subject"/>
    <w:basedOn w:val="ad"/>
    <w:next w:val="ad"/>
    <w:link w:val="afe"/>
    <w:uiPriority w:val="99"/>
    <w:semiHidden/>
    <w:unhideWhenUsed/>
    <w:rsid w:val="007D29A1"/>
    <w:rPr>
      <w:rFonts w:ascii="Times New Roman" w:eastAsia="宋体" w:hAnsi="Times New Roman" w:cs="Times New Roman"/>
      <w:b/>
      <w:bCs/>
    </w:rPr>
  </w:style>
  <w:style w:type="character" w:customStyle="1" w:styleId="afe">
    <w:name w:val="批注主题 字符"/>
    <w:basedOn w:val="ac"/>
    <w:link w:val="afd"/>
    <w:uiPriority w:val="99"/>
    <w:semiHidden/>
    <w:rsid w:val="007D29A1"/>
    <w:rPr>
      <w:rFonts w:ascii="Times New Roman" w:eastAsia="宋体" w:hAnsi="Times New Roman" w:cs="Times New Roman"/>
      <w:b/>
      <w:bCs/>
      <w:szCs w:val="24"/>
    </w:rPr>
  </w:style>
  <w:style w:type="character" w:customStyle="1" w:styleId="high-light-bg4">
    <w:name w:val="high-light-bg4"/>
    <w:rsid w:val="00B301EE"/>
  </w:style>
  <w:style w:type="paragraph" w:styleId="aff">
    <w:name w:val="Note Heading"/>
    <w:basedOn w:val="a"/>
    <w:next w:val="a"/>
    <w:link w:val="aff0"/>
    <w:rsid w:val="0054310C"/>
    <w:pPr>
      <w:widowControl w:val="0"/>
      <w:jc w:val="center"/>
    </w:pPr>
    <w:rPr>
      <w:szCs w:val="20"/>
    </w:rPr>
  </w:style>
  <w:style w:type="character" w:customStyle="1" w:styleId="aff0">
    <w:name w:val="注释标题 字符"/>
    <w:basedOn w:val="a0"/>
    <w:link w:val="aff"/>
    <w:rsid w:val="0054310C"/>
    <w:rPr>
      <w:rFonts w:ascii="Times New Roman" w:eastAsia="宋体" w:hAnsi="Times New Roman" w:cs="Times New Roman"/>
      <w:szCs w:val="20"/>
    </w:rPr>
  </w:style>
  <w:style w:type="paragraph" w:styleId="aff1">
    <w:name w:val="Subtitle"/>
    <w:basedOn w:val="a"/>
    <w:next w:val="a"/>
    <w:link w:val="aff2"/>
    <w:uiPriority w:val="11"/>
    <w:qFormat/>
    <w:rsid w:val="00FC5566"/>
    <w:pPr>
      <w:spacing w:before="120" w:after="60" w:line="312" w:lineRule="auto"/>
      <w:jc w:val="center"/>
      <w:outlineLvl w:val="1"/>
    </w:pPr>
    <w:rPr>
      <w:rFonts w:asciiTheme="majorHAnsi" w:hAnsiTheme="majorHAnsi" w:cstheme="majorBidi"/>
      <w:b/>
      <w:bCs/>
      <w:kern w:val="28"/>
      <w:sz w:val="32"/>
      <w:szCs w:val="32"/>
    </w:rPr>
  </w:style>
  <w:style w:type="character" w:customStyle="1" w:styleId="aff2">
    <w:name w:val="副标题 字符"/>
    <w:basedOn w:val="a0"/>
    <w:link w:val="aff1"/>
    <w:uiPriority w:val="11"/>
    <w:rsid w:val="00FC5566"/>
    <w:rPr>
      <w:rFonts w:asciiTheme="majorHAnsi" w:eastAsia="宋体" w:hAnsiTheme="majorHAnsi" w:cstheme="majorBidi"/>
      <w:b/>
      <w:bCs/>
      <w:kern w:val="28"/>
      <w:sz w:val="32"/>
      <w:szCs w:val="32"/>
    </w:rPr>
  </w:style>
  <w:style w:type="character" w:customStyle="1" w:styleId="50">
    <w:name w:val="标题 5 字符"/>
    <w:basedOn w:val="a0"/>
    <w:link w:val="5"/>
    <w:uiPriority w:val="9"/>
    <w:rsid w:val="006D3A00"/>
    <w:rPr>
      <w:rFonts w:ascii="Times New Roman" w:eastAsia="宋体" w:hAnsi="Times New Roman" w:cs="Times New Roman"/>
      <w:b/>
      <w:bCs/>
      <w:sz w:val="28"/>
      <w:szCs w:val="28"/>
    </w:rPr>
  </w:style>
  <w:style w:type="character" w:customStyle="1" w:styleId="60">
    <w:name w:val="标题 6 字符"/>
    <w:basedOn w:val="a0"/>
    <w:link w:val="6"/>
    <w:uiPriority w:val="9"/>
    <w:rsid w:val="006D3A00"/>
    <w:rPr>
      <w:rFonts w:asciiTheme="majorHAnsi" w:eastAsiaTheme="majorEastAsia" w:hAnsiTheme="majorHAnsi" w:cstheme="majorBidi"/>
      <w:b/>
      <w:bCs/>
      <w:sz w:val="24"/>
      <w:szCs w:val="24"/>
    </w:rPr>
  </w:style>
  <w:style w:type="character" w:customStyle="1" w:styleId="70">
    <w:name w:val="标题 7 字符"/>
    <w:basedOn w:val="a0"/>
    <w:link w:val="7"/>
    <w:uiPriority w:val="9"/>
    <w:rsid w:val="006D3A00"/>
    <w:rPr>
      <w:rFonts w:ascii="Times New Roman" w:eastAsia="宋体" w:hAnsi="Times New Roman" w:cs="Times New Roman"/>
      <w:b/>
      <w:bCs/>
      <w:sz w:val="24"/>
      <w:szCs w:val="24"/>
    </w:rPr>
  </w:style>
  <w:style w:type="character" w:customStyle="1" w:styleId="80">
    <w:name w:val="标题 8 字符"/>
    <w:basedOn w:val="a0"/>
    <w:link w:val="8"/>
    <w:uiPriority w:val="9"/>
    <w:rsid w:val="006D3A00"/>
    <w:rPr>
      <w:rFonts w:asciiTheme="majorHAnsi" w:eastAsiaTheme="majorEastAsia" w:hAnsiTheme="majorHAnsi" w:cstheme="majorBidi"/>
      <w:sz w:val="24"/>
      <w:szCs w:val="24"/>
    </w:rPr>
  </w:style>
  <w:style w:type="character" w:customStyle="1" w:styleId="apple-converted-space">
    <w:name w:val="apple-converted-space"/>
    <w:rsid w:val="00140C80"/>
  </w:style>
  <w:style w:type="character" w:styleId="aff3">
    <w:name w:val="Unresolved Mention"/>
    <w:basedOn w:val="a0"/>
    <w:uiPriority w:val="99"/>
    <w:semiHidden/>
    <w:unhideWhenUsed/>
    <w:rsid w:val="00B55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5343">
      <w:bodyDiv w:val="1"/>
      <w:marLeft w:val="0"/>
      <w:marRight w:val="0"/>
      <w:marTop w:val="0"/>
      <w:marBottom w:val="0"/>
      <w:divBdr>
        <w:top w:val="none" w:sz="0" w:space="0" w:color="auto"/>
        <w:left w:val="none" w:sz="0" w:space="0" w:color="auto"/>
        <w:bottom w:val="none" w:sz="0" w:space="0" w:color="auto"/>
        <w:right w:val="none" w:sz="0" w:space="0" w:color="auto"/>
      </w:divBdr>
    </w:div>
    <w:div w:id="194201215">
      <w:bodyDiv w:val="1"/>
      <w:marLeft w:val="0"/>
      <w:marRight w:val="0"/>
      <w:marTop w:val="0"/>
      <w:marBottom w:val="0"/>
      <w:divBdr>
        <w:top w:val="none" w:sz="0" w:space="0" w:color="auto"/>
        <w:left w:val="none" w:sz="0" w:space="0" w:color="auto"/>
        <w:bottom w:val="none" w:sz="0" w:space="0" w:color="auto"/>
        <w:right w:val="none" w:sz="0" w:space="0" w:color="auto"/>
      </w:divBdr>
      <w:divsChild>
        <w:div w:id="747459076">
          <w:marLeft w:val="446"/>
          <w:marRight w:val="0"/>
          <w:marTop w:val="240"/>
          <w:marBottom w:val="0"/>
          <w:divBdr>
            <w:top w:val="none" w:sz="0" w:space="0" w:color="auto"/>
            <w:left w:val="none" w:sz="0" w:space="0" w:color="auto"/>
            <w:bottom w:val="none" w:sz="0" w:space="0" w:color="auto"/>
            <w:right w:val="none" w:sz="0" w:space="0" w:color="auto"/>
          </w:divBdr>
        </w:div>
      </w:divsChild>
    </w:div>
    <w:div w:id="226690296">
      <w:bodyDiv w:val="1"/>
      <w:marLeft w:val="0"/>
      <w:marRight w:val="0"/>
      <w:marTop w:val="0"/>
      <w:marBottom w:val="0"/>
      <w:divBdr>
        <w:top w:val="none" w:sz="0" w:space="0" w:color="auto"/>
        <w:left w:val="none" w:sz="0" w:space="0" w:color="auto"/>
        <w:bottom w:val="none" w:sz="0" w:space="0" w:color="auto"/>
        <w:right w:val="none" w:sz="0" w:space="0" w:color="auto"/>
      </w:divBdr>
      <w:divsChild>
        <w:div w:id="119810558">
          <w:marLeft w:val="691"/>
          <w:marRight w:val="0"/>
          <w:marTop w:val="120"/>
          <w:marBottom w:val="120"/>
          <w:divBdr>
            <w:top w:val="none" w:sz="0" w:space="0" w:color="auto"/>
            <w:left w:val="none" w:sz="0" w:space="0" w:color="auto"/>
            <w:bottom w:val="none" w:sz="0" w:space="0" w:color="auto"/>
            <w:right w:val="none" w:sz="0" w:space="0" w:color="auto"/>
          </w:divBdr>
        </w:div>
        <w:div w:id="2003309319">
          <w:marLeft w:val="691"/>
          <w:marRight w:val="0"/>
          <w:marTop w:val="120"/>
          <w:marBottom w:val="120"/>
          <w:divBdr>
            <w:top w:val="none" w:sz="0" w:space="0" w:color="auto"/>
            <w:left w:val="none" w:sz="0" w:space="0" w:color="auto"/>
            <w:bottom w:val="none" w:sz="0" w:space="0" w:color="auto"/>
            <w:right w:val="none" w:sz="0" w:space="0" w:color="auto"/>
          </w:divBdr>
        </w:div>
      </w:divsChild>
    </w:div>
    <w:div w:id="229269284">
      <w:bodyDiv w:val="1"/>
      <w:marLeft w:val="0"/>
      <w:marRight w:val="0"/>
      <w:marTop w:val="0"/>
      <w:marBottom w:val="0"/>
      <w:divBdr>
        <w:top w:val="none" w:sz="0" w:space="0" w:color="auto"/>
        <w:left w:val="none" w:sz="0" w:space="0" w:color="auto"/>
        <w:bottom w:val="none" w:sz="0" w:space="0" w:color="auto"/>
        <w:right w:val="none" w:sz="0" w:space="0" w:color="auto"/>
      </w:divBdr>
    </w:div>
    <w:div w:id="319047182">
      <w:bodyDiv w:val="1"/>
      <w:marLeft w:val="0"/>
      <w:marRight w:val="0"/>
      <w:marTop w:val="0"/>
      <w:marBottom w:val="0"/>
      <w:divBdr>
        <w:top w:val="none" w:sz="0" w:space="0" w:color="auto"/>
        <w:left w:val="none" w:sz="0" w:space="0" w:color="auto"/>
        <w:bottom w:val="none" w:sz="0" w:space="0" w:color="auto"/>
        <w:right w:val="none" w:sz="0" w:space="0" w:color="auto"/>
      </w:divBdr>
    </w:div>
    <w:div w:id="387850773">
      <w:bodyDiv w:val="1"/>
      <w:marLeft w:val="0"/>
      <w:marRight w:val="0"/>
      <w:marTop w:val="0"/>
      <w:marBottom w:val="0"/>
      <w:divBdr>
        <w:top w:val="none" w:sz="0" w:space="0" w:color="auto"/>
        <w:left w:val="none" w:sz="0" w:space="0" w:color="auto"/>
        <w:bottom w:val="none" w:sz="0" w:space="0" w:color="auto"/>
        <w:right w:val="none" w:sz="0" w:space="0" w:color="auto"/>
      </w:divBdr>
      <w:divsChild>
        <w:div w:id="97413091">
          <w:marLeft w:val="547"/>
          <w:marRight w:val="0"/>
          <w:marTop w:val="0"/>
          <w:marBottom w:val="0"/>
          <w:divBdr>
            <w:top w:val="none" w:sz="0" w:space="0" w:color="auto"/>
            <w:left w:val="none" w:sz="0" w:space="0" w:color="auto"/>
            <w:bottom w:val="none" w:sz="0" w:space="0" w:color="auto"/>
            <w:right w:val="none" w:sz="0" w:space="0" w:color="auto"/>
          </w:divBdr>
        </w:div>
      </w:divsChild>
    </w:div>
    <w:div w:id="483274602">
      <w:bodyDiv w:val="1"/>
      <w:marLeft w:val="0"/>
      <w:marRight w:val="0"/>
      <w:marTop w:val="0"/>
      <w:marBottom w:val="0"/>
      <w:divBdr>
        <w:top w:val="none" w:sz="0" w:space="0" w:color="auto"/>
        <w:left w:val="none" w:sz="0" w:space="0" w:color="auto"/>
        <w:bottom w:val="none" w:sz="0" w:space="0" w:color="auto"/>
        <w:right w:val="none" w:sz="0" w:space="0" w:color="auto"/>
      </w:divBdr>
      <w:divsChild>
        <w:div w:id="1189879220">
          <w:marLeft w:val="446"/>
          <w:marRight w:val="0"/>
          <w:marTop w:val="160"/>
          <w:marBottom w:val="0"/>
          <w:divBdr>
            <w:top w:val="none" w:sz="0" w:space="0" w:color="auto"/>
            <w:left w:val="none" w:sz="0" w:space="0" w:color="auto"/>
            <w:bottom w:val="none" w:sz="0" w:space="0" w:color="auto"/>
            <w:right w:val="none" w:sz="0" w:space="0" w:color="auto"/>
          </w:divBdr>
        </w:div>
      </w:divsChild>
    </w:div>
    <w:div w:id="622418791">
      <w:bodyDiv w:val="1"/>
      <w:marLeft w:val="0"/>
      <w:marRight w:val="0"/>
      <w:marTop w:val="0"/>
      <w:marBottom w:val="0"/>
      <w:divBdr>
        <w:top w:val="none" w:sz="0" w:space="0" w:color="auto"/>
        <w:left w:val="none" w:sz="0" w:space="0" w:color="auto"/>
        <w:bottom w:val="none" w:sz="0" w:space="0" w:color="auto"/>
        <w:right w:val="none" w:sz="0" w:space="0" w:color="auto"/>
      </w:divBdr>
    </w:div>
    <w:div w:id="772944104">
      <w:bodyDiv w:val="1"/>
      <w:marLeft w:val="0"/>
      <w:marRight w:val="0"/>
      <w:marTop w:val="0"/>
      <w:marBottom w:val="0"/>
      <w:divBdr>
        <w:top w:val="none" w:sz="0" w:space="0" w:color="auto"/>
        <w:left w:val="none" w:sz="0" w:space="0" w:color="auto"/>
        <w:bottom w:val="none" w:sz="0" w:space="0" w:color="auto"/>
        <w:right w:val="none" w:sz="0" w:space="0" w:color="auto"/>
      </w:divBdr>
    </w:div>
    <w:div w:id="895898179">
      <w:bodyDiv w:val="1"/>
      <w:marLeft w:val="0"/>
      <w:marRight w:val="0"/>
      <w:marTop w:val="0"/>
      <w:marBottom w:val="0"/>
      <w:divBdr>
        <w:top w:val="none" w:sz="0" w:space="0" w:color="auto"/>
        <w:left w:val="none" w:sz="0" w:space="0" w:color="auto"/>
        <w:bottom w:val="none" w:sz="0" w:space="0" w:color="auto"/>
        <w:right w:val="none" w:sz="0" w:space="0" w:color="auto"/>
      </w:divBdr>
    </w:div>
    <w:div w:id="973144217">
      <w:bodyDiv w:val="1"/>
      <w:marLeft w:val="0"/>
      <w:marRight w:val="0"/>
      <w:marTop w:val="0"/>
      <w:marBottom w:val="0"/>
      <w:divBdr>
        <w:top w:val="none" w:sz="0" w:space="0" w:color="auto"/>
        <w:left w:val="none" w:sz="0" w:space="0" w:color="auto"/>
        <w:bottom w:val="none" w:sz="0" w:space="0" w:color="auto"/>
        <w:right w:val="none" w:sz="0" w:space="0" w:color="auto"/>
      </w:divBdr>
      <w:divsChild>
        <w:div w:id="1122918559">
          <w:marLeft w:val="691"/>
          <w:marRight w:val="0"/>
          <w:marTop w:val="120"/>
          <w:marBottom w:val="120"/>
          <w:divBdr>
            <w:top w:val="none" w:sz="0" w:space="0" w:color="auto"/>
            <w:left w:val="none" w:sz="0" w:space="0" w:color="auto"/>
            <w:bottom w:val="none" w:sz="0" w:space="0" w:color="auto"/>
            <w:right w:val="none" w:sz="0" w:space="0" w:color="auto"/>
          </w:divBdr>
        </w:div>
        <w:div w:id="1832603622">
          <w:marLeft w:val="691"/>
          <w:marRight w:val="0"/>
          <w:marTop w:val="120"/>
          <w:marBottom w:val="120"/>
          <w:divBdr>
            <w:top w:val="none" w:sz="0" w:space="0" w:color="auto"/>
            <w:left w:val="none" w:sz="0" w:space="0" w:color="auto"/>
            <w:bottom w:val="none" w:sz="0" w:space="0" w:color="auto"/>
            <w:right w:val="none" w:sz="0" w:space="0" w:color="auto"/>
          </w:divBdr>
        </w:div>
      </w:divsChild>
    </w:div>
    <w:div w:id="1101072663">
      <w:bodyDiv w:val="1"/>
      <w:marLeft w:val="0"/>
      <w:marRight w:val="0"/>
      <w:marTop w:val="0"/>
      <w:marBottom w:val="0"/>
      <w:divBdr>
        <w:top w:val="none" w:sz="0" w:space="0" w:color="auto"/>
        <w:left w:val="none" w:sz="0" w:space="0" w:color="auto"/>
        <w:bottom w:val="none" w:sz="0" w:space="0" w:color="auto"/>
        <w:right w:val="none" w:sz="0" w:space="0" w:color="auto"/>
      </w:divBdr>
    </w:div>
    <w:div w:id="1177575149">
      <w:bodyDiv w:val="1"/>
      <w:marLeft w:val="0"/>
      <w:marRight w:val="0"/>
      <w:marTop w:val="0"/>
      <w:marBottom w:val="0"/>
      <w:divBdr>
        <w:top w:val="none" w:sz="0" w:space="0" w:color="auto"/>
        <w:left w:val="none" w:sz="0" w:space="0" w:color="auto"/>
        <w:bottom w:val="none" w:sz="0" w:space="0" w:color="auto"/>
        <w:right w:val="none" w:sz="0" w:space="0" w:color="auto"/>
      </w:divBdr>
      <w:divsChild>
        <w:div w:id="201137503">
          <w:marLeft w:val="446"/>
          <w:marRight w:val="0"/>
          <w:marTop w:val="180"/>
          <w:marBottom w:val="0"/>
          <w:divBdr>
            <w:top w:val="none" w:sz="0" w:space="0" w:color="auto"/>
            <w:left w:val="none" w:sz="0" w:space="0" w:color="auto"/>
            <w:bottom w:val="none" w:sz="0" w:space="0" w:color="auto"/>
            <w:right w:val="none" w:sz="0" w:space="0" w:color="auto"/>
          </w:divBdr>
        </w:div>
      </w:divsChild>
    </w:div>
    <w:div w:id="1235509013">
      <w:bodyDiv w:val="1"/>
      <w:marLeft w:val="0"/>
      <w:marRight w:val="0"/>
      <w:marTop w:val="0"/>
      <w:marBottom w:val="0"/>
      <w:divBdr>
        <w:top w:val="none" w:sz="0" w:space="0" w:color="auto"/>
        <w:left w:val="none" w:sz="0" w:space="0" w:color="auto"/>
        <w:bottom w:val="none" w:sz="0" w:space="0" w:color="auto"/>
        <w:right w:val="none" w:sz="0" w:space="0" w:color="auto"/>
      </w:divBdr>
    </w:div>
    <w:div w:id="1354456408">
      <w:bodyDiv w:val="1"/>
      <w:marLeft w:val="0"/>
      <w:marRight w:val="0"/>
      <w:marTop w:val="0"/>
      <w:marBottom w:val="0"/>
      <w:divBdr>
        <w:top w:val="none" w:sz="0" w:space="0" w:color="auto"/>
        <w:left w:val="none" w:sz="0" w:space="0" w:color="auto"/>
        <w:bottom w:val="none" w:sz="0" w:space="0" w:color="auto"/>
        <w:right w:val="none" w:sz="0" w:space="0" w:color="auto"/>
      </w:divBdr>
    </w:div>
    <w:div w:id="1456287023">
      <w:bodyDiv w:val="1"/>
      <w:marLeft w:val="0"/>
      <w:marRight w:val="0"/>
      <w:marTop w:val="0"/>
      <w:marBottom w:val="0"/>
      <w:divBdr>
        <w:top w:val="none" w:sz="0" w:space="0" w:color="auto"/>
        <w:left w:val="none" w:sz="0" w:space="0" w:color="auto"/>
        <w:bottom w:val="none" w:sz="0" w:space="0" w:color="auto"/>
        <w:right w:val="none" w:sz="0" w:space="0" w:color="auto"/>
      </w:divBdr>
      <w:divsChild>
        <w:div w:id="1893879830">
          <w:marLeft w:val="547"/>
          <w:marRight w:val="0"/>
          <w:marTop w:val="0"/>
          <w:marBottom w:val="0"/>
          <w:divBdr>
            <w:top w:val="none" w:sz="0" w:space="0" w:color="auto"/>
            <w:left w:val="none" w:sz="0" w:space="0" w:color="auto"/>
            <w:bottom w:val="none" w:sz="0" w:space="0" w:color="auto"/>
            <w:right w:val="none" w:sz="0" w:space="0" w:color="auto"/>
          </w:divBdr>
        </w:div>
        <w:div w:id="206334579">
          <w:marLeft w:val="1166"/>
          <w:marRight w:val="0"/>
          <w:marTop w:val="0"/>
          <w:marBottom w:val="0"/>
          <w:divBdr>
            <w:top w:val="none" w:sz="0" w:space="0" w:color="auto"/>
            <w:left w:val="none" w:sz="0" w:space="0" w:color="auto"/>
            <w:bottom w:val="none" w:sz="0" w:space="0" w:color="auto"/>
            <w:right w:val="none" w:sz="0" w:space="0" w:color="auto"/>
          </w:divBdr>
        </w:div>
        <w:div w:id="1497958069">
          <w:marLeft w:val="547"/>
          <w:marRight w:val="0"/>
          <w:marTop w:val="0"/>
          <w:marBottom w:val="0"/>
          <w:divBdr>
            <w:top w:val="none" w:sz="0" w:space="0" w:color="auto"/>
            <w:left w:val="none" w:sz="0" w:space="0" w:color="auto"/>
            <w:bottom w:val="none" w:sz="0" w:space="0" w:color="auto"/>
            <w:right w:val="none" w:sz="0" w:space="0" w:color="auto"/>
          </w:divBdr>
        </w:div>
        <w:div w:id="1729723313">
          <w:marLeft w:val="1166"/>
          <w:marRight w:val="0"/>
          <w:marTop w:val="0"/>
          <w:marBottom w:val="0"/>
          <w:divBdr>
            <w:top w:val="none" w:sz="0" w:space="0" w:color="auto"/>
            <w:left w:val="none" w:sz="0" w:space="0" w:color="auto"/>
            <w:bottom w:val="none" w:sz="0" w:space="0" w:color="auto"/>
            <w:right w:val="none" w:sz="0" w:space="0" w:color="auto"/>
          </w:divBdr>
        </w:div>
      </w:divsChild>
    </w:div>
    <w:div w:id="1496145837">
      <w:bodyDiv w:val="1"/>
      <w:marLeft w:val="0"/>
      <w:marRight w:val="0"/>
      <w:marTop w:val="0"/>
      <w:marBottom w:val="0"/>
      <w:divBdr>
        <w:top w:val="none" w:sz="0" w:space="0" w:color="auto"/>
        <w:left w:val="none" w:sz="0" w:space="0" w:color="auto"/>
        <w:bottom w:val="none" w:sz="0" w:space="0" w:color="auto"/>
        <w:right w:val="none" w:sz="0" w:space="0" w:color="auto"/>
      </w:divBdr>
    </w:div>
    <w:div w:id="1876187729">
      <w:bodyDiv w:val="1"/>
      <w:marLeft w:val="0"/>
      <w:marRight w:val="0"/>
      <w:marTop w:val="0"/>
      <w:marBottom w:val="0"/>
      <w:divBdr>
        <w:top w:val="none" w:sz="0" w:space="0" w:color="auto"/>
        <w:left w:val="none" w:sz="0" w:space="0" w:color="auto"/>
        <w:bottom w:val="none" w:sz="0" w:space="0" w:color="auto"/>
        <w:right w:val="none" w:sz="0" w:space="0" w:color="auto"/>
      </w:divBdr>
      <w:divsChild>
        <w:div w:id="1377659554">
          <w:marLeft w:val="0"/>
          <w:marRight w:val="0"/>
          <w:marTop w:val="0"/>
          <w:marBottom w:val="0"/>
          <w:divBdr>
            <w:top w:val="none" w:sz="0" w:space="0" w:color="auto"/>
            <w:left w:val="none" w:sz="0" w:space="0" w:color="auto"/>
            <w:bottom w:val="none" w:sz="0" w:space="0" w:color="auto"/>
            <w:right w:val="none" w:sz="0" w:space="0" w:color="auto"/>
          </w:divBdr>
          <w:divsChild>
            <w:div w:id="699548395">
              <w:marLeft w:val="0"/>
              <w:marRight w:val="0"/>
              <w:marTop w:val="0"/>
              <w:marBottom w:val="0"/>
              <w:divBdr>
                <w:top w:val="none" w:sz="0" w:space="0" w:color="auto"/>
                <w:left w:val="none" w:sz="0" w:space="0" w:color="auto"/>
                <w:bottom w:val="none" w:sz="0" w:space="0" w:color="auto"/>
                <w:right w:val="none" w:sz="0" w:space="0" w:color="auto"/>
              </w:divBdr>
              <w:divsChild>
                <w:div w:id="1318807413">
                  <w:marLeft w:val="150"/>
                  <w:marRight w:val="0"/>
                  <w:marTop w:val="0"/>
                  <w:marBottom w:val="0"/>
                  <w:divBdr>
                    <w:top w:val="none" w:sz="0" w:space="0" w:color="auto"/>
                    <w:left w:val="none" w:sz="0" w:space="0" w:color="auto"/>
                    <w:bottom w:val="none" w:sz="0" w:space="0" w:color="auto"/>
                    <w:right w:val="none" w:sz="0" w:space="0" w:color="auto"/>
                  </w:divBdr>
                  <w:divsChild>
                    <w:div w:id="1667440197">
                      <w:marLeft w:val="0"/>
                      <w:marRight w:val="0"/>
                      <w:marTop w:val="0"/>
                      <w:marBottom w:val="0"/>
                      <w:divBdr>
                        <w:top w:val="none" w:sz="0" w:space="0" w:color="auto"/>
                        <w:left w:val="none" w:sz="0" w:space="0" w:color="auto"/>
                        <w:bottom w:val="none" w:sz="0" w:space="0" w:color="auto"/>
                        <w:right w:val="none" w:sz="0" w:space="0" w:color="auto"/>
                      </w:divBdr>
                      <w:divsChild>
                        <w:div w:id="902906407">
                          <w:marLeft w:val="0"/>
                          <w:marRight w:val="0"/>
                          <w:marTop w:val="300"/>
                          <w:marBottom w:val="0"/>
                          <w:divBdr>
                            <w:top w:val="none" w:sz="0" w:space="0" w:color="auto"/>
                            <w:left w:val="none" w:sz="0" w:space="0" w:color="auto"/>
                            <w:bottom w:val="none" w:sz="0" w:space="0" w:color="auto"/>
                            <w:right w:val="none" w:sz="0" w:space="0" w:color="auto"/>
                          </w:divBdr>
                          <w:divsChild>
                            <w:div w:id="1483161886">
                              <w:marLeft w:val="0"/>
                              <w:marRight w:val="0"/>
                              <w:marTop w:val="0"/>
                              <w:marBottom w:val="750"/>
                              <w:divBdr>
                                <w:top w:val="none" w:sz="0" w:space="0" w:color="auto"/>
                                <w:left w:val="none" w:sz="0" w:space="0" w:color="auto"/>
                                <w:bottom w:val="none" w:sz="0" w:space="0" w:color="auto"/>
                                <w:right w:val="none" w:sz="0" w:space="0" w:color="auto"/>
                              </w:divBdr>
                              <w:divsChild>
                                <w:div w:id="1113983249">
                                  <w:marLeft w:val="75"/>
                                  <w:marRight w:val="75"/>
                                  <w:marTop w:val="0"/>
                                  <w:marBottom w:val="75"/>
                                  <w:divBdr>
                                    <w:top w:val="none" w:sz="0" w:space="0" w:color="auto"/>
                                    <w:left w:val="none" w:sz="0" w:space="0" w:color="auto"/>
                                    <w:bottom w:val="none" w:sz="0" w:space="0" w:color="auto"/>
                                    <w:right w:val="none" w:sz="0" w:space="0" w:color="auto"/>
                                  </w:divBdr>
                                  <w:divsChild>
                                    <w:div w:id="668483527">
                                      <w:marLeft w:val="0"/>
                                      <w:marRight w:val="0"/>
                                      <w:marTop w:val="0"/>
                                      <w:marBottom w:val="0"/>
                                      <w:divBdr>
                                        <w:top w:val="none" w:sz="0" w:space="0" w:color="auto"/>
                                        <w:left w:val="none" w:sz="0" w:space="0" w:color="auto"/>
                                        <w:bottom w:val="none" w:sz="0" w:space="0" w:color="auto"/>
                                        <w:right w:val="none" w:sz="0" w:space="0" w:color="auto"/>
                                      </w:divBdr>
                                      <w:divsChild>
                                        <w:div w:id="141048447">
                                          <w:marLeft w:val="0"/>
                                          <w:marRight w:val="0"/>
                                          <w:marTop w:val="0"/>
                                          <w:marBottom w:val="0"/>
                                          <w:divBdr>
                                            <w:top w:val="none" w:sz="0" w:space="0" w:color="auto"/>
                                            <w:left w:val="none" w:sz="0" w:space="0" w:color="auto"/>
                                            <w:bottom w:val="none" w:sz="0" w:space="0" w:color="auto"/>
                                            <w:right w:val="none" w:sz="0" w:space="0" w:color="auto"/>
                                          </w:divBdr>
                                          <w:divsChild>
                                            <w:div w:id="174503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250147">
      <w:bodyDiv w:val="1"/>
      <w:marLeft w:val="0"/>
      <w:marRight w:val="0"/>
      <w:marTop w:val="0"/>
      <w:marBottom w:val="0"/>
      <w:divBdr>
        <w:top w:val="none" w:sz="0" w:space="0" w:color="auto"/>
        <w:left w:val="none" w:sz="0" w:space="0" w:color="auto"/>
        <w:bottom w:val="none" w:sz="0" w:space="0" w:color="auto"/>
        <w:right w:val="none" w:sz="0" w:space="0" w:color="auto"/>
      </w:divBdr>
    </w:div>
    <w:div w:id="1959221645">
      <w:bodyDiv w:val="1"/>
      <w:marLeft w:val="0"/>
      <w:marRight w:val="0"/>
      <w:marTop w:val="0"/>
      <w:marBottom w:val="0"/>
      <w:divBdr>
        <w:top w:val="none" w:sz="0" w:space="0" w:color="auto"/>
        <w:left w:val="none" w:sz="0" w:space="0" w:color="auto"/>
        <w:bottom w:val="none" w:sz="0" w:space="0" w:color="auto"/>
        <w:right w:val="none" w:sz="0" w:space="0" w:color="auto"/>
      </w:divBdr>
      <w:divsChild>
        <w:div w:id="88089272">
          <w:marLeft w:val="0"/>
          <w:marRight w:val="0"/>
          <w:marTop w:val="16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6CADF98-2A28-4357-96BB-0D6250EB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392</Words>
  <Characters>2239</Characters>
  <Application>Microsoft Office Word</Application>
  <DocSecurity>0</DocSecurity>
  <Lines>18</Lines>
  <Paragraphs>5</Paragraphs>
  <ScaleCrop>false</ScaleCrop>
  <Company>中国</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inankai.com</dc:creator>
  <cp:keywords/>
  <dc:description/>
  <cp:lastModifiedBy>EMBA</cp:lastModifiedBy>
  <cp:revision>36</cp:revision>
  <cp:lastPrinted>2018-01-05T07:49:00Z</cp:lastPrinted>
  <dcterms:created xsi:type="dcterms:W3CDTF">2019-06-05T08:53:00Z</dcterms:created>
  <dcterms:modified xsi:type="dcterms:W3CDTF">2020-12-03T12:12:00Z</dcterms:modified>
</cp:coreProperties>
</file>